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4CE2" w:rsidRPr="008C3284" w:rsidRDefault="00664CE2" w:rsidP="00664CE2">
      <w:pPr>
        <w:tabs>
          <w:tab w:val="left" w:pos="8460"/>
        </w:tabs>
        <w:jc w:val="right"/>
        <w:rPr>
          <w:b/>
          <w:color w:val="auto"/>
        </w:rPr>
      </w:pPr>
      <w:r w:rsidRPr="008C3284">
        <w:rPr>
          <w:b/>
          <w:color w:val="auto"/>
          <w:sz w:val="22"/>
          <w:szCs w:val="22"/>
        </w:rPr>
        <w:t xml:space="preserve">Załącznik nr </w:t>
      </w:r>
      <w:r w:rsidR="00141B44">
        <w:rPr>
          <w:b/>
          <w:color w:val="auto"/>
          <w:sz w:val="22"/>
          <w:szCs w:val="22"/>
        </w:rPr>
        <w:t>5</w:t>
      </w:r>
      <w:r w:rsidRPr="008C3284">
        <w:rPr>
          <w:b/>
          <w:color w:val="auto"/>
          <w:sz w:val="22"/>
          <w:szCs w:val="22"/>
        </w:rPr>
        <w:t xml:space="preserve"> do SWZ</w:t>
      </w:r>
    </w:p>
    <w:p w:rsidR="00664CE2" w:rsidRPr="00830DF7" w:rsidRDefault="00664CE2" w:rsidP="00664CE2">
      <w:pPr>
        <w:tabs>
          <w:tab w:val="left" w:pos="8460"/>
        </w:tabs>
        <w:jc w:val="right"/>
        <w:rPr>
          <w:rFonts w:cs="Times New Roman"/>
          <w:color w:val="auto"/>
        </w:rPr>
      </w:pPr>
    </w:p>
    <w:p w:rsidR="00612943" w:rsidRPr="00612943" w:rsidRDefault="00612943" w:rsidP="00612943">
      <w:pPr>
        <w:ind w:left="5246" w:firstLine="708"/>
        <w:textAlignment w:val="auto"/>
        <w:rPr>
          <w:rFonts w:cs="Times New Roman"/>
          <w:b/>
          <w:color w:val="auto"/>
          <w:kern w:val="2"/>
          <w:sz w:val="21"/>
          <w:szCs w:val="21"/>
        </w:rPr>
      </w:pPr>
      <w:r w:rsidRPr="00612943">
        <w:rPr>
          <w:rFonts w:cs="Times New Roman"/>
          <w:b/>
          <w:color w:val="auto"/>
          <w:kern w:val="2"/>
          <w:sz w:val="21"/>
          <w:szCs w:val="21"/>
        </w:rPr>
        <w:t>Zamawiający:</w:t>
      </w:r>
    </w:p>
    <w:p w:rsidR="00612943" w:rsidRPr="00612943" w:rsidRDefault="00612943" w:rsidP="00612943">
      <w:pPr>
        <w:ind w:left="6132"/>
        <w:textAlignment w:val="auto"/>
        <w:rPr>
          <w:rFonts w:cs="Times New Roman"/>
          <w:kern w:val="2"/>
          <w:sz w:val="20"/>
          <w:szCs w:val="20"/>
        </w:rPr>
      </w:pPr>
      <w:r w:rsidRPr="00612943">
        <w:rPr>
          <w:rFonts w:cs="Times New Roman"/>
          <w:kern w:val="2"/>
          <w:sz w:val="20"/>
          <w:szCs w:val="20"/>
        </w:rPr>
        <w:t>Szpital Specjalistyczny</w:t>
      </w:r>
    </w:p>
    <w:p w:rsidR="00612943" w:rsidRPr="00612943" w:rsidRDefault="00612943" w:rsidP="00612943">
      <w:pPr>
        <w:ind w:left="6132"/>
        <w:textAlignment w:val="auto"/>
        <w:rPr>
          <w:rFonts w:cs="Times New Roman"/>
          <w:kern w:val="2"/>
          <w:sz w:val="20"/>
          <w:szCs w:val="20"/>
        </w:rPr>
      </w:pPr>
      <w:r w:rsidRPr="00612943">
        <w:rPr>
          <w:rFonts w:cs="Times New Roman"/>
          <w:kern w:val="2"/>
          <w:sz w:val="20"/>
          <w:szCs w:val="20"/>
        </w:rPr>
        <w:t>im. Edmunda Biernackiego</w:t>
      </w:r>
    </w:p>
    <w:p w:rsidR="00612943" w:rsidRPr="00612943" w:rsidRDefault="00612943" w:rsidP="00612943">
      <w:pPr>
        <w:ind w:left="6132"/>
        <w:textAlignment w:val="auto"/>
        <w:rPr>
          <w:rFonts w:cs="Times New Roman"/>
          <w:kern w:val="2"/>
          <w:sz w:val="20"/>
          <w:szCs w:val="20"/>
        </w:rPr>
      </w:pPr>
      <w:r w:rsidRPr="00612943">
        <w:rPr>
          <w:rFonts w:cs="Times New Roman"/>
          <w:kern w:val="2"/>
          <w:sz w:val="20"/>
          <w:szCs w:val="20"/>
        </w:rPr>
        <w:t>ul. Żeromskiego 22</w:t>
      </w:r>
    </w:p>
    <w:p w:rsidR="00612943" w:rsidRPr="00612943" w:rsidRDefault="00612943" w:rsidP="00612943">
      <w:pPr>
        <w:ind w:left="6132"/>
        <w:textAlignment w:val="auto"/>
        <w:rPr>
          <w:rFonts w:cs="Times New Roman"/>
          <w:kern w:val="2"/>
          <w:sz w:val="20"/>
          <w:szCs w:val="20"/>
        </w:rPr>
      </w:pPr>
      <w:r w:rsidRPr="00612943">
        <w:rPr>
          <w:rFonts w:cs="Times New Roman"/>
          <w:kern w:val="2"/>
          <w:sz w:val="20"/>
          <w:szCs w:val="20"/>
        </w:rPr>
        <w:t>39-300 Miele</w:t>
      </w:r>
      <w:r w:rsidR="00CA531A">
        <w:rPr>
          <w:rFonts w:cs="Times New Roman"/>
          <w:kern w:val="2"/>
          <w:sz w:val="20"/>
          <w:szCs w:val="20"/>
        </w:rPr>
        <w:t>c</w:t>
      </w:r>
    </w:p>
    <w:p w:rsidR="00612943" w:rsidRPr="00612943" w:rsidRDefault="00612943" w:rsidP="00612943">
      <w:pPr>
        <w:ind w:left="6132"/>
        <w:textAlignment w:val="auto"/>
        <w:rPr>
          <w:rFonts w:cs="Times New Roman"/>
          <w:kern w:val="2"/>
          <w:sz w:val="20"/>
          <w:szCs w:val="20"/>
        </w:rPr>
      </w:pPr>
      <w:r w:rsidRPr="00612943">
        <w:rPr>
          <w:rFonts w:cs="Times New Roman"/>
          <w:kern w:val="2"/>
          <w:sz w:val="20"/>
          <w:szCs w:val="20"/>
        </w:rPr>
        <w:t>NIP: 8171750893</w:t>
      </w:r>
    </w:p>
    <w:p w:rsidR="00612943" w:rsidRPr="00612943" w:rsidRDefault="00612943" w:rsidP="00612943">
      <w:pPr>
        <w:ind w:left="6132"/>
        <w:textAlignment w:val="auto"/>
        <w:rPr>
          <w:rFonts w:cs="Times New Roman"/>
          <w:kern w:val="2"/>
          <w:sz w:val="20"/>
          <w:szCs w:val="20"/>
        </w:rPr>
      </w:pPr>
      <w:r w:rsidRPr="00612943">
        <w:rPr>
          <w:rFonts w:cs="Times New Roman"/>
          <w:kern w:val="2"/>
          <w:sz w:val="20"/>
          <w:szCs w:val="20"/>
        </w:rPr>
        <w:t>REGON: 000308637</w:t>
      </w:r>
    </w:p>
    <w:p w:rsidR="00612943" w:rsidRPr="00612943" w:rsidRDefault="00612943" w:rsidP="008B1866">
      <w:pPr>
        <w:ind w:left="5954"/>
        <w:textAlignment w:val="auto"/>
        <w:rPr>
          <w:rFonts w:cs="Times New Roman"/>
          <w:i/>
          <w:color w:val="auto"/>
          <w:kern w:val="2"/>
          <w:sz w:val="16"/>
          <w:szCs w:val="16"/>
        </w:rPr>
      </w:pPr>
      <w:bookmarkStart w:id="0" w:name="_GoBack"/>
      <w:bookmarkEnd w:id="0"/>
      <w:r w:rsidRPr="00612943">
        <w:rPr>
          <w:rFonts w:cs="Times New Roman"/>
          <w:i/>
          <w:color w:val="auto"/>
          <w:kern w:val="2"/>
          <w:sz w:val="16"/>
          <w:szCs w:val="16"/>
        </w:rPr>
        <w:t>(pełna nazwa/firma, adres)</w:t>
      </w:r>
    </w:p>
    <w:p w:rsidR="00664CE2" w:rsidRPr="00830DF7" w:rsidRDefault="00664CE2" w:rsidP="00664CE2">
      <w:pPr>
        <w:spacing w:line="480" w:lineRule="auto"/>
        <w:rPr>
          <w:rFonts w:cs="Times New Roman"/>
          <w:b/>
          <w:color w:val="auto"/>
          <w:sz w:val="21"/>
          <w:szCs w:val="21"/>
        </w:rPr>
      </w:pPr>
      <w:r w:rsidRPr="00830DF7">
        <w:rPr>
          <w:rFonts w:cs="Times New Roman"/>
          <w:b/>
          <w:color w:val="auto"/>
          <w:sz w:val="21"/>
          <w:szCs w:val="21"/>
        </w:rPr>
        <w:t>Wykonawca:</w:t>
      </w:r>
    </w:p>
    <w:p w:rsidR="00664CE2" w:rsidRPr="00830DF7" w:rsidRDefault="00664CE2" w:rsidP="00664CE2">
      <w:pPr>
        <w:spacing w:line="480" w:lineRule="auto"/>
        <w:ind w:right="5954"/>
        <w:rPr>
          <w:rFonts w:cs="Times New Roman"/>
          <w:color w:val="auto"/>
          <w:sz w:val="21"/>
          <w:szCs w:val="21"/>
        </w:rPr>
      </w:pPr>
      <w:r w:rsidRPr="00830DF7">
        <w:rPr>
          <w:rFonts w:cs="Times New Roman"/>
          <w:color w:val="auto"/>
          <w:sz w:val="21"/>
          <w:szCs w:val="21"/>
        </w:rPr>
        <w:t>…………………………………………………………………………</w:t>
      </w:r>
    </w:p>
    <w:p w:rsidR="00664CE2" w:rsidRPr="00830DF7" w:rsidRDefault="00664CE2" w:rsidP="00664CE2">
      <w:pPr>
        <w:ind w:right="5953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(pełna nazwa/firma, adres, w zależności od podmiotu: NIP/PESEL, KRS/CEiDG)</w:t>
      </w:r>
    </w:p>
    <w:p w:rsidR="00664CE2" w:rsidRPr="00830DF7" w:rsidRDefault="00664CE2" w:rsidP="00664CE2">
      <w:pPr>
        <w:spacing w:line="480" w:lineRule="auto"/>
        <w:rPr>
          <w:rFonts w:cs="Times New Roman"/>
          <w:color w:val="auto"/>
          <w:sz w:val="21"/>
          <w:szCs w:val="21"/>
          <w:u w:val="single"/>
        </w:rPr>
      </w:pPr>
      <w:r w:rsidRPr="00830DF7">
        <w:rPr>
          <w:rFonts w:cs="Times New Roman"/>
          <w:color w:val="auto"/>
          <w:sz w:val="21"/>
          <w:szCs w:val="21"/>
          <w:u w:val="single"/>
        </w:rPr>
        <w:t>reprezentowany przez:</w:t>
      </w:r>
    </w:p>
    <w:p w:rsidR="00664CE2" w:rsidRPr="00830DF7" w:rsidRDefault="00664CE2" w:rsidP="00664CE2">
      <w:pPr>
        <w:spacing w:line="480" w:lineRule="auto"/>
        <w:ind w:right="5954"/>
        <w:rPr>
          <w:rFonts w:cs="Times New Roman"/>
          <w:color w:val="auto"/>
          <w:sz w:val="21"/>
          <w:szCs w:val="21"/>
        </w:rPr>
      </w:pPr>
      <w:r w:rsidRPr="00830DF7">
        <w:rPr>
          <w:rFonts w:cs="Times New Roman"/>
          <w:color w:val="auto"/>
          <w:sz w:val="21"/>
          <w:szCs w:val="21"/>
        </w:rPr>
        <w:t>…………………………………………………………………………</w:t>
      </w:r>
    </w:p>
    <w:p w:rsidR="00664CE2" w:rsidRPr="00830DF7" w:rsidRDefault="00664CE2" w:rsidP="00664CE2">
      <w:pPr>
        <w:ind w:right="5953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(imię, nazwisko, stanowisko/podstawa do  reprezentacji)</w:t>
      </w:r>
    </w:p>
    <w:p w:rsidR="00083202" w:rsidRDefault="00083202" w:rsidP="00664CE2">
      <w:pPr>
        <w:rPr>
          <w:rFonts w:cs="Times New Roman"/>
          <w:color w:val="auto"/>
          <w:sz w:val="21"/>
          <w:szCs w:val="21"/>
        </w:rPr>
      </w:pPr>
    </w:p>
    <w:p w:rsidR="008569D8" w:rsidRDefault="008569D8" w:rsidP="00664CE2">
      <w:pPr>
        <w:rPr>
          <w:rFonts w:cs="Times New Roman"/>
          <w:color w:val="auto"/>
          <w:sz w:val="21"/>
          <w:szCs w:val="21"/>
        </w:rPr>
      </w:pPr>
    </w:p>
    <w:p w:rsidR="008569D8" w:rsidRPr="00830DF7" w:rsidRDefault="008569D8" w:rsidP="00664CE2">
      <w:pPr>
        <w:rPr>
          <w:rFonts w:cs="Times New Roman"/>
          <w:color w:val="auto"/>
          <w:sz w:val="21"/>
          <w:szCs w:val="21"/>
        </w:rPr>
      </w:pPr>
    </w:p>
    <w:p w:rsidR="00DA3845" w:rsidRPr="008C3284" w:rsidRDefault="00DA3845">
      <w:pPr>
        <w:jc w:val="both"/>
        <w:rPr>
          <w:color w:val="auto"/>
        </w:rPr>
      </w:pPr>
    </w:p>
    <w:p w:rsidR="00DA3845" w:rsidRPr="008569D8" w:rsidRDefault="008569D8">
      <w:pPr>
        <w:spacing w:line="360" w:lineRule="auto"/>
        <w:jc w:val="center"/>
        <w:rPr>
          <w:caps/>
          <w:color w:val="auto"/>
          <w:kern w:val="24"/>
          <w:sz w:val="20"/>
          <w:szCs w:val="20"/>
        </w:rPr>
      </w:pPr>
      <w:r w:rsidRPr="008569D8">
        <w:rPr>
          <w:b/>
          <w:caps/>
          <w:color w:val="auto"/>
          <w:kern w:val="24"/>
        </w:rPr>
        <w:t>Oświadczenie Wykonawcy o aktualności informacji zawartych w oświadczeniu, o którym mowa w art. 125 ust.1 ustawy PZ</w:t>
      </w:r>
      <w:r>
        <w:rPr>
          <w:b/>
          <w:caps/>
          <w:color w:val="auto"/>
          <w:kern w:val="24"/>
        </w:rPr>
        <w:t>p</w:t>
      </w:r>
    </w:p>
    <w:p w:rsidR="008569D8" w:rsidRDefault="008569D8" w:rsidP="005A4398">
      <w:pPr>
        <w:tabs>
          <w:tab w:val="left" w:pos="8460"/>
        </w:tabs>
        <w:jc w:val="both"/>
        <w:rPr>
          <w:color w:val="auto"/>
          <w:sz w:val="20"/>
          <w:szCs w:val="20"/>
        </w:rPr>
      </w:pPr>
    </w:p>
    <w:p w:rsidR="008569D8" w:rsidRDefault="008569D8" w:rsidP="005A4398">
      <w:pPr>
        <w:tabs>
          <w:tab w:val="left" w:pos="8460"/>
        </w:tabs>
        <w:jc w:val="both"/>
        <w:rPr>
          <w:color w:val="auto"/>
          <w:sz w:val="20"/>
          <w:szCs w:val="20"/>
        </w:rPr>
      </w:pPr>
    </w:p>
    <w:p w:rsidR="008569D8" w:rsidRDefault="008569D8" w:rsidP="008569D8">
      <w:pPr>
        <w:tabs>
          <w:tab w:val="left" w:pos="8460"/>
        </w:tabs>
        <w:jc w:val="both"/>
        <w:rPr>
          <w:color w:val="auto"/>
          <w:sz w:val="20"/>
          <w:szCs w:val="20"/>
        </w:rPr>
      </w:pPr>
      <w:r w:rsidRPr="008C3284">
        <w:rPr>
          <w:color w:val="auto"/>
          <w:sz w:val="20"/>
          <w:szCs w:val="20"/>
        </w:rPr>
        <w:t xml:space="preserve">Przystępując do postępowania w sprawie udzielenia zamówienia publicznego </w:t>
      </w:r>
      <w:r w:rsidRPr="00530B63">
        <w:rPr>
          <w:b/>
          <w:color w:val="000000" w:themeColor="text1"/>
          <w:sz w:val="20"/>
          <w:szCs w:val="20"/>
        </w:rPr>
        <w:t xml:space="preserve">na </w:t>
      </w:r>
      <w:r w:rsidR="0009558B">
        <w:rPr>
          <w:b/>
          <w:color w:val="000000" w:themeColor="text1"/>
          <w:sz w:val="20"/>
          <w:szCs w:val="20"/>
        </w:rPr>
        <w:t>świadczenie usług transportu sanitarnego na rzecz Szpitala</w:t>
      </w:r>
      <w:r w:rsidR="00122685">
        <w:rPr>
          <w:b/>
          <w:color w:val="000000" w:themeColor="text1"/>
          <w:sz w:val="20"/>
          <w:szCs w:val="20"/>
        </w:rPr>
        <w:t xml:space="preserve"> Specjalistyczn</w:t>
      </w:r>
      <w:r w:rsidR="0009558B">
        <w:rPr>
          <w:b/>
          <w:color w:val="000000" w:themeColor="text1"/>
          <w:sz w:val="20"/>
          <w:szCs w:val="20"/>
        </w:rPr>
        <w:t>ego</w:t>
      </w:r>
      <w:r w:rsidR="00122685">
        <w:rPr>
          <w:b/>
          <w:color w:val="000000" w:themeColor="text1"/>
          <w:sz w:val="20"/>
          <w:szCs w:val="20"/>
        </w:rPr>
        <w:t xml:space="preserve"> im. </w:t>
      </w:r>
      <w:r w:rsidR="00122685" w:rsidRPr="00122685">
        <w:rPr>
          <w:b/>
          <w:color w:val="000000" w:themeColor="text1"/>
          <w:sz w:val="20"/>
          <w:szCs w:val="20"/>
        </w:rPr>
        <w:t>Edmunda Biernack</w:t>
      </w:r>
      <w:r w:rsidR="0009558B">
        <w:rPr>
          <w:b/>
          <w:color w:val="000000" w:themeColor="text1"/>
          <w:sz w:val="20"/>
          <w:szCs w:val="20"/>
        </w:rPr>
        <w:t>iego w Mielcu, znak SzS.ZP.261.70</w:t>
      </w:r>
      <w:r w:rsidR="00122685" w:rsidRPr="00122685">
        <w:rPr>
          <w:b/>
          <w:color w:val="000000" w:themeColor="text1"/>
          <w:sz w:val="20"/>
          <w:szCs w:val="20"/>
        </w:rPr>
        <w:t>.2025</w:t>
      </w:r>
      <w:r w:rsidRPr="002407DF">
        <w:rPr>
          <w:color w:val="auto"/>
          <w:sz w:val="20"/>
          <w:szCs w:val="20"/>
        </w:rPr>
        <w:t>,</w:t>
      </w:r>
      <w:r w:rsidRPr="002407DF">
        <w:rPr>
          <w:b/>
          <w:color w:val="auto"/>
          <w:sz w:val="20"/>
          <w:szCs w:val="20"/>
        </w:rPr>
        <w:t xml:space="preserve"> </w:t>
      </w:r>
      <w:r w:rsidRPr="002407DF">
        <w:rPr>
          <w:color w:val="auto"/>
          <w:sz w:val="20"/>
          <w:szCs w:val="20"/>
        </w:rPr>
        <w:t>w imieniu reprezentowanej przeze mnie firmy oświadczam, iż i</w:t>
      </w:r>
      <w:r w:rsidR="002407DF">
        <w:rPr>
          <w:color w:val="auto"/>
          <w:sz w:val="20"/>
          <w:szCs w:val="20"/>
        </w:rPr>
        <w:t>nformacje zawarte w </w:t>
      </w:r>
      <w:r w:rsidRPr="008569D8">
        <w:rPr>
          <w:color w:val="auto"/>
          <w:sz w:val="20"/>
          <w:szCs w:val="20"/>
        </w:rPr>
        <w:t>oświadczeniu, o którym mowa w art. 125 ust. 1 ustawy PZP w zakresie podstaw wykluczenia z postępowania wskazanych przez Zamawiającego, o których mowa w:</w:t>
      </w:r>
    </w:p>
    <w:p w:rsidR="008569D8" w:rsidRPr="008569D8" w:rsidRDefault="008569D8" w:rsidP="008569D8">
      <w:pPr>
        <w:tabs>
          <w:tab w:val="left" w:pos="8460"/>
        </w:tabs>
        <w:jc w:val="both"/>
        <w:rPr>
          <w:color w:val="auto"/>
          <w:sz w:val="10"/>
          <w:szCs w:val="10"/>
        </w:rPr>
      </w:pPr>
    </w:p>
    <w:p w:rsidR="008569D8" w:rsidRPr="008569D8" w:rsidRDefault="008569D8" w:rsidP="008569D8">
      <w:pPr>
        <w:pStyle w:val="Akapitzlist"/>
        <w:numPr>
          <w:ilvl w:val="0"/>
          <w:numId w:val="72"/>
        </w:numPr>
        <w:tabs>
          <w:tab w:val="left" w:pos="720"/>
          <w:tab w:val="left" w:pos="1440"/>
          <w:tab w:val="left" w:pos="1494"/>
        </w:tabs>
        <w:spacing w:line="276" w:lineRule="auto"/>
        <w:contextualSpacing/>
        <w:jc w:val="both"/>
        <w:rPr>
          <w:sz w:val="20"/>
          <w:szCs w:val="20"/>
        </w:rPr>
      </w:pPr>
      <w:r w:rsidRPr="008569D8">
        <w:rPr>
          <w:sz w:val="20"/>
          <w:szCs w:val="20"/>
        </w:rPr>
        <w:t>art.108 ust. 1 pkt 3 ustawy PZP,</w:t>
      </w:r>
    </w:p>
    <w:p w:rsidR="008569D8" w:rsidRPr="008569D8" w:rsidRDefault="008569D8" w:rsidP="008569D8">
      <w:pPr>
        <w:pStyle w:val="Akapitzlist"/>
        <w:numPr>
          <w:ilvl w:val="0"/>
          <w:numId w:val="72"/>
        </w:numPr>
        <w:tabs>
          <w:tab w:val="left" w:pos="720"/>
          <w:tab w:val="left" w:pos="1440"/>
          <w:tab w:val="left" w:pos="1494"/>
        </w:tabs>
        <w:spacing w:line="276" w:lineRule="auto"/>
        <w:contextualSpacing/>
        <w:jc w:val="both"/>
        <w:rPr>
          <w:sz w:val="20"/>
          <w:szCs w:val="20"/>
        </w:rPr>
      </w:pPr>
      <w:r w:rsidRPr="008569D8">
        <w:rPr>
          <w:sz w:val="20"/>
          <w:szCs w:val="20"/>
        </w:rPr>
        <w:t>art.108 ust. 1 pkt 4 ustawy PZP, dotyczących orzeczenia zakazu ubiegania się o zamówienie publiczne tytułem środka zapobiegawczego,</w:t>
      </w:r>
    </w:p>
    <w:p w:rsidR="008569D8" w:rsidRPr="008569D8" w:rsidRDefault="008569D8" w:rsidP="008569D8">
      <w:pPr>
        <w:pStyle w:val="Akapitzlist"/>
        <w:numPr>
          <w:ilvl w:val="0"/>
          <w:numId w:val="72"/>
        </w:numPr>
        <w:tabs>
          <w:tab w:val="left" w:pos="720"/>
          <w:tab w:val="left" w:pos="1440"/>
          <w:tab w:val="left" w:pos="1494"/>
        </w:tabs>
        <w:spacing w:line="276" w:lineRule="auto"/>
        <w:contextualSpacing/>
        <w:jc w:val="both"/>
        <w:rPr>
          <w:sz w:val="20"/>
          <w:szCs w:val="20"/>
        </w:rPr>
      </w:pPr>
      <w:r w:rsidRPr="008569D8">
        <w:rPr>
          <w:sz w:val="20"/>
          <w:szCs w:val="20"/>
        </w:rPr>
        <w:t>art.108 ust. 1 pkt 5 ustawy PZP, dotyczących zawarcia z innymi Wykonawcami porozumienia mającego na celu zakłócenie konkurencji,</w:t>
      </w:r>
    </w:p>
    <w:p w:rsidR="008569D8" w:rsidRPr="008569D8" w:rsidRDefault="008569D8" w:rsidP="008569D8">
      <w:pPr>
        <w:pStyle w:val="Akapitzlist"/>
        <w:numPr>
          <w:ilvl w:val="0"/>
          <w:numId w:val="72"/>
        </w:numPr>
        <w:tabs>
          <w:tab w:val="left" w:pos="720"/>
          <w:tab w:val="left" w:pos="1440"/>
          <w:tab w:val="left" w:pos="1494"/>
        </w:tabs>
        <w:spacing w:line="276" w:lineRule="auto"/>
        <w:contextualSpacing/>
        <w:jc w:val="both"/>
        <w:rPr>
          <w:sz w:val="20"/>
          <w:szCs w:val="20"/>
        </w:rPr>
      </w:pPr>
      <w:r w:rsidRPr="008569D8">
        <w:rPr>
          <w:sz w:val="20"/>
          <w:szCs w:val="20"/>
        </w:rPr>
        <w:t>art.108 ust. 1 pkt 6 ustawy PZP.</w:t>
      </w:r>
    </w:p>
    <w:p w:rsidR="005A4398" w:rsidRPr="008569D8" w:rsidRDefault="005A4398" w:rsidP="005A4398">
      <w:pPr>
        <w:tabs>
          <w:tab w:val="left" w:pos="0"/>
          <w:tab w:val="left" w:pos="6390"/>
          <w:tab w:val="left" w:pos="6840"/>
          <w:tab w:val="left" w:pos="7380"/>
        </w:tabs>
        <w:jc w:val="both"/>
        <w:rPr>
          <w:color w:val="auto"/>
          <w:sz w:val="10"/>
          <w:szCs w:val="10"/>
        </w:rPr>
      </w:pPr>
    </w:p>
    <w:p w:rsidR="005A4398" w:rsidRPr="008569D8" w:rsidRDefault="008569D8" w:rsidP="005A4398">
      <w:pPr>
        <w:tabs>
          <w:tab w:val="left" w:pos="0"/>
          <w:tab w:val="left" w:pos="6390"/>
          <w:tab w:val="left" w:pos="6840"/>
          <w:tab w:val="left" w:pos="7380"/>
        </w:tabs>
        <w:jc w:val="both"/>
        <w:rPr>
          <w:b/>
          <w:color w:val="auto"/>
          <w:sz w:val="20"/>
          <w:szCs w:val="20"/>
        </w:rPr>
      </w:pPr>
      <w:r w:rsidRPr="008569D8">
        <w:rPr>
          <w:b/>
          <w:color w:val="auto"/>
          <w:sz w:val="20"/>
          <w:szCs w:val="20"/>
        </w:rPr>
        <w:t>są nadal aktualne.</w:t>
      </w:r>
    </w:p>
    <w:p w:rsidR="008569D8" w:rsidRDefault="008569D8">
      <w:pPr>
        <w:tabs>
          <w:tab w:val="left" w:pos="0"/>
          <w:tab w:val="left" w:pos="6390"/>
          <w:tab w:val="left" w:pos="6840"/>
          <w:tab w:val="left" w:pos="7380"/>
        </w:tabs>
        <w:rPr>
          <w:color w:val="auto"/>
        </w:rPr>
      </w:pPr>
    </w:p>
    <w:p w:rsidR="00DA3845" w:rsidRPr="008C3284" w:rsidRDefault="00DA3845">
      <w:pPr>
        <w:jc w:val="right"/>
        <w:rPr>
          <w:i/>
          <w:color w:val="auto"/>
          <w:sz w:val="16"/>
          <w:szCs w:val="16"/>
        </w:rPr>
      </w:pPr>
      <w:r w:rsidRPr="008C3284">
        <w:rPr>
          <w:rFonts w:cs="Times New Roman"/>
          <w:color w:val="auto"/>
        </w:rPr>
        <w:t>…………………………………</w:t>
      </w:r>
      <w:r w:rsidRPr="008C3284">
        <w:rPr>
          <w:color w:val="auto"/>
        </w:rPr>
        <w:t>..</w:t>
      </w:r>
    </w:p>
    <w:p w:rsidR="00DA3845" w:rsidRPr="008C3284" w:rsidRDefault="00DA3845">
      <w:pPr>
        <w:ind w:left="6372"/>
        <w:jc w:val="center"/>
        <w:rPr>
          <w:i/>
          <w:color w:val="auto"/>
          <w:sz w:val="16"/>
          <w:szCs w:val="16"/>
        </w:rPr>
      </w:pPr>
      <w:r w:rsidRPr="008C3284">
        <w:rPr>
          <w:i/>
          <w:color w:val="auto"/>
          <w:sz w:val="16"/>
          <w:szCs w:val="16"/>
        </w:rPr>
        <w:t>(podpis Wykonawcy</w:t>
      </w:r>
    </w:p>
    <w:p w:rsidR="00DA3845" w:rsidRPr="008C3284" w:rsidRDefault="00DA3845">
      <w:pPr>
        <w:ind w:left="6372"/>
        <w:jc w:val="center"/>
        <w:rPr>
          <w:i/>
          <w:color w:val="auto"/>
        </w:rPr>
      </w:pPr>
      <w:r w:rsidRPr="008C3284">
        <w:rPr>
          <w:i/>
          <w:color w:val="auto"/>
          <w:sz w:val="16"/>
          <w:szCs w:val="16"/>
        </w:rPr>
        <w:t>lub jego uprawnionego przedstawiciela)</w:t>
      </w:r>
    </w:p>
    <w:p w:rsidR="00DA3845" w:rsidRDefault="00DA3845" w:rsidP="005A4398">
      <w:pPr>
        <w:tabs>
          <w:tab w:val="left" w:pos="0"/>
          <w:tab w:val="left" w:pos="6390"/>
          <w:tab w:val="left" w:pos="6840"/>
          <w:tab w:val="left" w:pos="7380"/>
        </w:tabs>
        <w:jc w:val="both"/>
        <w:rPr>
          <w:color w:val="auto"/>
        </w:rPr>
      </w:pPr>
      <w:r w:rsidRPr="008C3284">
        <w:rPr>
          <w:color w:val="auto"/>
          <w:sz w:val="20"/>
          <w:szCs w:val="20"/>
        </w:rPr>
        <w:t>Data: ……………………</w:t>
      </w:r>
    </w:p>
    <w:sectPr w:rsidR="00DA3845">
      <w:pgSz w:w="11906" w:h="16838"/>
      <w:pgMar w:top="1418" w:right="1418" w:bottom="1418" w:left="1418" w:header="0" w:footer="851" w:gutter="0"/>
      <w:cols w:space="708"/>
      <w:docGrid w:linePitch="2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19FD" w:rsidRDefault="007419FD">
      <w:r>
        <w:separator/>
      </w:r>
    </w:p>
  </w:endnote>
  <w:endnote w:type="continuationSeparator" w:id="0">
    <w:p w:rsidR="007419FD" w:rsidRDefault="007419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19FD" w:rsidRDefault="007419FD">
      <w:r>
        <w:separator/>
      </w:r>
    </w:p>
  </w:footnote>
  <w:footnote w:type="continuationSeparator" w:id="0">
    <w:p w:rsidR="007419FD" w:rsidRDefault="007419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sz w:val="20"/>
        <w:szCs w:val="20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9E966EA8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Symbol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991" w:hanging="283"/>
      </w:pPr>
      <w:rPr>
        <w:rFonts w:ascii="Symbol" w:hAnsi="Symbol" w:cs="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/>
        <w:spacing w:val="-4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085"/>
        </w:tabs>
        <w:ind w:left="108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805"/>
        </w:tabs>
        <w:ind w:left="180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5"/>
        </w:tabs>
        <w:ind w:left="252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5"/>
        </w:tabs>
        <w:ind w:left="324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5"/>
        </w:tabs>
        <w:ind w:left="396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5"/>
        </w:tabs>
        <w:ind w:left="468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5"/>
        </w:tabs>
        <w:ind w:left="540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5"/>
        </w:tabs>
        <w:ind w:left="6125" w:hanging="360"/>
      </w:pPr>
      <w:rPr>
        <w:rFonts w:ascii="Wingdings" w:hAnsi="Wingdings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pacing w:val="-5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00000009"/>
    <w:multiLevelType w:val="multilevel"/>
    <w:tmpl w:val="7E0E636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0" w15:restartNumberingAfterBreak="0">
    <w:nsid w:val="0000000B"/>
    <w:multiLevelType w:val="multilevel"/>
    <w:tmpl w:val="D7E6415A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C"/>
    <w:multiLevelType w:val="multilevel"/>
    <w:tmpl w:val="006C6720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E29030A8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3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3" w:hanging="180"/>
      </w:pPr>
    </w:lvl>
  </w:abstractNum>
  <w:abstractNum w:abstractNumId="13" w15:restartNumberingAfterBreak="0">
    <w:nsid w:val="0000000E"/>
    <w:multiLevelType w:val="multilevel"/>
    <w:tmpl w:val="654CAD26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294"/>
        </w:tabs>
        <w:ind w:left="1377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294"/>
        </w:tabs>
        <w:ind w:left="2097" w:hanging="360"/>
      </w:pPr>
    </w:lvl>
    <w:lvl w:ilvl="2">
      <w:start w:val="1"/>
      <w:numFmt w:val="lowerRoman"/>
      <w:lvlText w:val="%3."/>
      <w:lvlJc w:val="right"/>
      <w:pPr>
        <w:tabs>
          <w:tab w:val="num" w:pos="294"/>
        </w:tabs>
        <w:ind w:left="2817" w:hanging="180"/>
      </w:pPr>
    </w:lvl>
    <w:lvl w:ilvl="3">
      <w:start w:val="1"/>
      <w:numFmt w:val="decimal"/>
      <w:lvlText w:val="%4."/>
      <w:lvlJc w:val="left"/>
      <w:pPr>
        <w:tabs>
          <w:tab w:val="num" w:pos="294"/>
        </w:tabs>
        <w:ind w:left="3537" w:hanging="360"/>
      </w:pPr>
    </w:lvl>
    <w:lvl w:ilvl="4">
      <w:start w:val="1"/>
      <w:numFmt w:val="lowerLetter"/>
      <w:lvlText w:val="%5."/>
      <w:lvlJc w:val="left"/>
      <w:pPr>
        <w:tabs>
          <w:tab w:val="num" w:pos="294"/>
        </w:tabs>
        <w:ind w:left="4257" w:hanging="360"/>
      </w:pPr>
    </w:lvl>
    <w:lvl w:ilvl="5">
      <w:start w:val="1"/>
      <w:numFmt w:val="lowerRoman"/>
      <w:lvlText w:val="%6."/>
      <w:lvlJc w:val="right"/>
      <w:pPr>
        <w:tabs>
          <w:tab w:val="num" w:pos="294"/>
        </w:tabs>
        <w:ind w:left="4977" w:hanging="180"/>
      </w:pPr>
    </w:lvl>
    <w:lvl w:ilvl="6">
      <w:start w:val="1"/>
      <w:numFmt w:val="decimal"/>
      <w:lvlText w:val="%7."/>
      <w:lvlJc w:val="left"/>
      <w:pPr>
        <w:tabs>
          <w:tab w:val="num" w:pos="294"/>
        </w:tabs>
        <w:ind w:left="5697" w:hanging="360"/>
      </w:pPr>
    </w:lvl>
    <w:lvl w:ilvl="7">
      <w:start w:val="1"/>
      <w:numFmt w:val="lowerLetter"/>
      <w:lvlText w:val="%8."/>
      <w:lvlJc w:val="left"/>
      <w:pPr>
        <w:tabs>
          <w:tab w:val="num" w:pos="294"/>
        </w:tabs>
        <w:ind w:left="6417" w:hanging="360"/>
      </w:pPr>
    </w:lvl>
    <w:lvl w:ilvl="8">
      <w:start w:val="1"/>
      <w:numFmt w:val="lowerRoman"/>
      <w:lvlText w:val="%9."/>
      <w:lvlJc w:val="right"/>
      <w:pPr>
        <w:tabs>
          <w:tab w:val="num" w:pos="294"/>
        </w:tabs>
        <w:ind w:left="7137" w:hanging="180"/>
      </w:p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762"/>
        </w:tabs>
        <w:ind w:left="762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122"/>
        </w:tabs>
        <w:ind w:left="1122" w:hanging="360"/>
      </w:pPr>
    </w:lvl>
    <w:lvl w:ilvl="2">
      <w:start w:val="1"/>
      <w:numFmt w:val="decimal"/>
      <w:lvlText w:val="%3."/>
      <w:lvlJc w:val="left"/>
      <w:pPr>
        <w:tabs>
          <w:tab w:val="num" w:pos="1482"/>
        </w:tabs>
        <w:ind w:left="1482" w:hanging="360"/>
      </w:pPr>
    </w:lvl>
    <w:lvl w:ilvl="3">
      <w:start w:val="1"/>
      <w:numFmt w:val="decimal"/>
      <w:lvlText w:val="%4."/>
      <w:lvlJc w:val="left"/>
      <w:pPr>
        <w:tabs>
          <w:tab w:val="num" w:pos="1842"/>
        </w:tabs>
        <w:ind w:left="1842" w:hanging="360"/>
      </w:pPr>
    </w:lvl>
    <w:lvl w:ilvl="4">
      <w:start w:val="1"/>
      <w:numFmt w:val="decimal"/>
      <w:lvlText w:val="%5."/>
      <w:lvlJc w:val="left"/>
      <w:pPr>
        <w:tabs>
          <w:tab w:val="num" w:pos="2202"/>
        </w:tabs>
        <w:ind w:left="2202" w:hanging="360"/>
      </w:pPr>
    </w:lvl>
    <w:lvl w:ilvl="5">
      <w:start w:val="1"/>
      <w:numFmt w:val="decimal"/>
      <w:lvlText w:val="%6."/>
      <w:lvlJc w:val="left"/>
      <w:pPr>
        <w:tabs>
          <w:tab w:val="num" w:pos="2562"/>
        </w:tabs>
        <w:ind w:left="2562" w:hanging="360"/>
      </w:pPr>
    </w:lvl>
    <w:lvl w:ilvl="6">
      <w:start w:val="1"/>
      <w:numFmt w:val="decimal"/>
      <w:lvlText w:val="%7."/>
      <w:lvlJc w:val="left"/>
      <w:pPr>
        <w:tabs>
          <w:tab w:val="num" w:pos="2922"/>
        </w:tabs>
        <w:ind w:left="2922" w:hanging="360"/>
      </w:pPr>
    </w:lvl>
    <w:lvl w:ilvl="7">
      <w:start w:val="1"/>
      <w:numFmt w:val="decimal"/>
      <w:lvlText w:val="%8."/>
      <w:lvlJc w:val="left"/>
      <w:pPr>
        <w:tabs>
          <w:tab w:val="num" w:pos="3282"/>
        </w:tabs>
        <w:ind w:left="3282" w:hanging="360"/>
      </w:pPr>
    </w:lvl>
    <w:lvl w:ilvl="8">
      <w:start w:val="1"/>
      <w:numFmt w:val="decimal"/>
      <w:lvlText w:val="%9."/>
      <w:lvlJc w:val="left"/>
      <w:pPr>
        <w:tabs>
          <w:tab w:val="num" w:pos="3642"/>
        </w:tabs>
        <w:ind w:left="3642" w:hanging="360"/>
      </w:p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Times New Roman" w:eastAsia="Calibri" w:hAnsi="Times New Roman" w:cs="Times New Roman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8" w15:restartNumberingAfterBreak="0">
    <w:nsid w:val="00000013"/>
    <w:multiLevelType w:val="multilevel"/>
    <w:tmpl w:val="A970CD7C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0" w15:restartNumberingAfterBreak="0">
    <w:nsid w:val="00000015"/>
    <w:multiLevelType w:val="multilevel"/>
    <w:tmpl w:val="309AFCAA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1" w15:restartNumberingAfterBreak="0">
    <w:nsid w:val="00000016"/>
    <w:multiLevelType w:val="multilevel"/>
    <w:tmpl w:val="61823CE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2" w15:restartNumberingAfterBreak="0">
    <w:nsid w:val="00000017"/>
    <w:multiLevelType w:val="multilevel"/>
    <w:tmpl w:val="732A8F9E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3" w15:restartNumberingAfterBreak="0">
    <w:nsid w:val="00000018"/>
    <w:multiLevelType w:val="multilevel"/>
    <w:tmpl w:val="D2606368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4" w15:restartNumberingAfterBreak="0">
    <w:nsid w:val="00000019"/>
    <w:multiLevelType w:val="multilevel"/>
    <w:tmpl w:val="A774ACB2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5" w15:restartNumberingAfterBreak="0">
    <w:nsid w:val="0000001A"/>
    <w:multiLevelType w:val="multilevel"/>
    <w:tmpl w:val="DD1AD674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6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0000001C"/>
    <w:multiLevelType w:val="multilevel"/>
    <w:tmpl w:val="54F0D8A0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8" w15:restartNumberingAfterBreak="0">
    <w:nsid w:val="0000001D"/>
    <w:multiLevelType w:val="multilevel"/>
    <w:tmpl w:val="40F6A7D6"/>
    <w:name w:val="WW8Num29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29" w15:restartNumberingAfterBreak="0">
    <w:nsid w:val="0000001E"/>
    <w:multiLevelType w:val="multilevel"/>
    <w:tmpl w:val="0000001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0"/>
        </w:tabs>
        <w:ind w:left="1800" w:hanging="18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0" w15:restartNumberingAfterBreak="0">
    <w:nsid w:val="0000001F"/>
    <w:multiLevelType w:val="multi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00000020"/>
    <w:multiLevelType w:val="multilevel"/>
    <w:tmpl w:val="7A6272E4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00000021"/>
    <w:multiLevelType w:val="multi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2"/>
    <w:multiLevelType w:val="multilevel"/>
    <w:tmpl w:val="8DA4678A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 w15:restartNumberingAfterBreak="0">
    <w:nsid w:val="00000023"/>
    <w:multiLevelType w:val="multi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sz w:val="20"/>
        <w:szCs w:val="20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3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3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3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3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3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3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000025"/>
    <w:multiLevelType w:val="multi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00000026"/>
    <w:multiLevelType w:val="multi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8" w15:restartNumberingAfterBreak="0">
    <w:nsid w:val="00000027"/>
    <w:multiLevelType w:val="multi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00000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00000029"/>
    <w:multiLevelType w:val="multi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 w15:restartNumberingAfterBreak="0">
    <w:nsid w:val="0000002A"/>
    <w:multiLevelType w:val="multilevel"/>
    <w:tmpl w:val="0000002A"/>
    <w:name w:val="WW8Num42"/>
    <w:lvl w:ilvl="0">
      <w:start w:val="1"/>
      <w:numFmt w:val="decimal"/>
      <w:lvlText w:val="%1."/>
      <w:lvlJc w:val="left"/>
      <w:pPr>
        <w:tabs>
          <w:tab w:val="num" w:pos="946"/>
        </w:tabs>
        <w:ind w:left="946" w:hanging="360"/>
      </w:pPr>
    </w:lvl>
    <w:lvl w:ilvl="1">
      <w:start w:val="1"/>
      <w:numFmt w:val="decimal"/>
      <w:lvlText w:val="%2."/>
      <w:lvlJc w:val="left"/>
      <w:pPr>
        <w:tabs>
          <w:tab w:val="num" w:pos="1306"/>
        </w:tabs>
        <w:ind w:left="1306" w:hanging="360"/>
      </w:pPr>
    </w:lvl>
    <w:lvl w:ilvl="2">
      <w:start w:val="1"/>
      <w:numFmt w:val="decimal"/>
      <w:lvlText w:val="%3."/>
      <w:lvlJc w:val="left"/>
      <w:pPr>
        <w:tabs>
          <w:tab w:val="num" w:pos="1666"/>
        </w:tabs>
        <w:ind w:left="1666" w:hanging="360"/>
      </w:pPr>
    </w:lvl>
    <w:lvl w:ilvl="3">
      <w:start w:val="1"/>
      <w:numFmt w:val="decimal"/>
      <w:lvlText w:val="%4."/>
      <w:lvlJc w:val="left"/>
      <w:pPr>
        <w:tabs>
          <w:tab w:val="num" w:pos="2026"/>
        </w:tabs>
        <w:ind w:left="2026" w:hanging="360"/>
      </w:pPr>
    </w:lvl>
    <w:lvl w:ilvl="4">
      <w:start w:val="1"/>
      <w:numFmt w:val="decimal"/>
      <w:lvlText w:val="%5."/>
      <w:lvlJc w:val="left"/>
      <w:pPr>
        <w:tabs>
          <w:tab w:val="num" w:pos="2386"/>
        </w:tabs>
        <w:ind w:left="2386" w:hanging="360"/>
      </w:pPr>
    </w:lvl>
    <w:lvl w:ilvl="5">
      <w:start w:val="1"/>
      <w:numFmt w:val="decimal"/>
      <w:lvlText w:val="%6."/>
      <w:lvlJc w:val="left"/>
      <w:pPr>
        <w:tabs>
          <w:tab w:val="num" w:pos="2746"/>
        </w:tabs>
        <w:ind w:left="2746" w:hanging="360"/>
      </w:pPr>
    </w:lvl>
    <w:lvl w:ilvl="6">
      <w:start w:val="1"/>
      <w:numFmt w:val="decimal"/>
      <w:lvlText w:val="%7."/>
      <w:lvlJc w:val="left"/>
      <w:pPr>
        <w:tabs>
          <w:tab w:val="num" w:pos="3106"/>
        </w:tabs>
        <w:ind w:left="3106" w:hanging="360"/>
      </w:pPr>
    </w:lvl>
    <w:lvl w:ilvl="7">
      <w:start w:val="1"/>
      <w:numFmt w:val="decimal"/>
      <w:lvlText w:val="%8."/>
      <w:lvlJc w:val="left"/>
      <w:pPr>
        <w:tabs>
          <w:tab w:val="num" w:pos="3466"/>
        </w:tabs>
        <w:ind w:left="3466" w:hanging="360"/>
      </w:pPr>
    </w:lvl>
    <w:lvl w:ilvl="8">
      <w:start w:val="1"/>
      <w:numFmt w:val="decimal"/>
      <w:lvlText w:val="%9."/>
      <w:lvlJc w:val="left"/>
      <w:pPr>
        <w:tabs>
          <w:tab w:val="num" w:pos="3826"/>
        </w:tabs>
        <w:ind w:left="3826" w:hanging="360"/>
      </w:pPr>
    </w:lvl>
  </w:abstractNum>
  <w:abstractNum w:abstractNumId="42" w15:restartNumberingAfterBreak="0">
    <w:nsid w:val="0000002B"/>
    <w:multiLevelType w:val="multilevel"/>
    <w:tmpl w:val="0000002B"/>
    <w:name w:val="WW8Num4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3" w15:restartNumberingAfterBreak="0">
    <w:nsid w:val="0000002C"/>
    <w:multiLevelType w:val="multilevel"/>
    <w:tmpl w:val="0000002C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4" w15:restartNumberingAfterBreak="0">
    <w:nsid w:val="0000002D"/>
    <w:multiLevelType w:val="multi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226"/>
        </w:tabs>
        <w:ind w:left="57" w:firstLine="57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5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6" w15:restartNumberingAfterBreak="0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7" w15:restartNumberingAfterBreak="0">
    <w:nsid w:val="00000030"/>
    <w:multiLevelType w:val="multilevel"/>
    <w:tmpl w:val="00000030"/>
    <w:name w:val="WW8Num48"/>
    <w:lvl w:ilvl="0">
      <w:start w:val="1"/>
      <w:numFmt w:val="bullet"/>
      <w:lvlText w:val=""/>
      <w:lvlJc w:val="left"/>
      <w:pPr>
        <w:tabs>
          <w:tab w:val="num" w:pos="-226"/>
        </w:tabs>
        <w:ind w:left="765" w:hanging="283"/>
      </w:pPr>
      <w:rPr>
        <w:rFonts w:ascii="Symbol" w:hAnsi="Symbol"/>
        <w:b w:val="0"/>
        <w:bCs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854"/>
        </w:tabs>
        <w:ind w:left="854" w:hanging="360"/>
      </w:pPr>
    </w:lvl>
    <w:lvl w:ilvl="2">
      <w:start w:val="1"/>
      <w:numFmt w:val="decimal"/>
      <w:lvlText w:val="%3."/>
      <w:lvlJc w:val="left"/>
      <w:pPr>
        <w:tabs>
          <w:tab w:val="num" w:pos="1214"/>
        </w:tabs>
        <w:ind w:left="1214" w:hanging="360"/>
      </w:pPr>
    </w:lvl>
    <w:lvl w:ilvl="3">
      <w:start w:val="1"/>
      <w:numFmt w:val="decimal"/>
      <w:lvlText w:val="%4."/>
      <w:lvlJc w:val="left"/>
      <w:pPr>
        <w:tabs>
          <w:tab w:val="num" w:pos="1574"/>
        </w:tabs>
        <w:ind w:left="1574" w:hanging="360"/>
      </w:pPr>
    </w:lvl>
    <w:lvl w:ilvl="4">
      <w:start w:val="1"/>
      <w:numFmt w:val="decimal"/>
      <w:lvlText w:val="%5."/>
      <w:lvlJc w:val="left"/>
      <w:pPr>
        <w:tabs>
          <w:tab w:val="num" w:pos="1934"/>
        </w:tabs>
        <w:ind w:left="1934" w:hanging="360"/>
      </w:pPr>
    </w:lvl>
    <w:lvl w:ilvl="5">
      <w:start w:val="1"/>
      <w:numFmt w:val="decimal"/>
      <w:lvlText w:val="%6."/>
      <w:lvlJc w:val="left"/>
      <w:pPr>
        <w:tabs>
          <w:tab w:val="num" w:pos="2294"/>
        </w:tabs>
        <w:ind w:left="2294" w:hanging="360"/>
      </w:pPr>
    </w:lvl>
    <w:lvl w:ilvl="6">
      <w:start w:val="1"/>
      <w:numFmt w:val="decimal"/>
      <w:lvlText w:val="%7."/>
      <w:lvlJc w:val="left"/>
      <w:pPr>
        <w:tabs>
          <w:tab w:val="num" w:pos="2654"/>
        </w:tabs>
        <w:ind w:left="2654" w:hanging="360"/>
      </w:pPr>
    </w:lvl>
    <w:lvl w:ilvl="7">
      <w:start w:val="1"/>
      <w:numFmt w:val="decimal"/>
      <w:lvlText w:val="%8."/>
      <w:lvlJc w:val="left"/>
      <w:pPr>
        <w:tabs>
          <w:tab w:val="num" w:pos="3014"/>
        </w:tabs>
        <w:ind w:left="3014" w:hanging="360"/>
      </w:pPr>
    </w:lvl>
    <w:lvl w:ilvl="8">
      <w:start w:val="1"/>
      <w:numFmt w:val="decimal"/>
      <w:lvlText w:val="%9."/>
      <w:lvlJc w:val="left"/>
      <w:pPr>
        <w:tabs>
          <w:tab w:val="num" w:pos="3374"/>
        </w:tabs>
        <w:ind w:left="3374" w:hanging="360"/>
      </w:pPr>
    </w:lvl>
  </w:abstractNum>
  <w:abstractNum w:abstractNumId="48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57"/>
        </w:tabs>
        <w:ind w:left="283" w:hanging="283"/>
      </w:pPr>
      <w:rPr>
        <w:rFonts w:ascii="Symbol" w:hAnsi="Symbol" w:cs="OpenSymbo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0" w15:restartNumberingAfterBreak="0">
    <w:nsid w:val="00000033"/>
    <w:multiLevelType w:val="multi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1" w15:restartNumberingAfterBreak="0">
    <w:nsid w:val="00000034"/>
    <w:multiLevelType w:val="multilevel"/>
    <w:tmpl w:val="00000034"/>
    <w:name w:val="WW8Num5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2" w15:restartNumberingAfterBreak="0">
    <w:nsid w:val="00000035"/>
    <w:multiLevelType w:val="multilevel"/>
    <w:tmpl w:val="00000035"/>
    <w:name w:val="WW8Num5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3" w15:restartNumberingAfterBreak="0">
    <w:nsid w:val="00000036"/>
    <w:multiLevelType w:val="multilevel"/>
    <w:tmpl w:val="7E620DB4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4" w15:restartNumberingAfterBreak="0">
    <w:nsid w:val="00000037"/>
    <w:multiLevelType w:val="multilevel"/>
    <w:tmpl w:val="F17CAF46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5" w15:restartNumberingAfterBreak="0">
    <w:nsid w:val="00000038"/>
    <w:multiLevelType w:val="multilevel"/>
    <w:tmpl w:val="00000038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6" w15:restartNumberingAfterBreak="0">
    <w:nsid w:val="00000039"/>
    <w:multiLevelType w:val="multilevel"/>
    <w:tmpl w:val="AC8E6CD8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7" w15:restartNumberingAfterBreak="0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8" w15:restartNumberingAfterBreak="0">
    <w:nsid w:val="0000003B"/>
    <w:multiLevelType w:val="multilevel"/>
    <w:tmpl w:val="46046C64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9" w15:restartNumberingAfterBreak="0">
    <w:nsid w:val="0000003D"/>
    <w:multiLevelType w:val="multilevel"/>
    <w:tmpl w:val="0000003D"/>
    <w:name w:val="WW8Num6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0" w15:restartNumberingAfterBreak="0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61" w15:restartNumberingAfterBreak="0">
    <w:nsid w:val="0000003F"/>
    <w:multiLevelType w:val="multilevel"/>
    <w:tmpl w:val="0000003F"/>
    <w:name w:val="WW8Num6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01B10CBF"/>
    <w:multiLevelType w:val="multilevel"/>
    <w:tmpl w:val="575E165E"/>
    <w:lvl w:ilvl="0">
      <w:start w:val="1"/>
      <w:numFmt w:val="decimal"/>
      <w:lvlText w:val="%1)"/>
      <w:lvlJc w:val="left"/>
      <w:pPr>
        <w:tabs>
          <w:tab w:val="num" w:pos="339"/>
        </w:tabs>
        <w:ind w:left="699" w:hanging="360"/>
      </w:pPr>
      <w:rPr>
        <w:bCs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39"/>
        </w:tabs>
        <w:ind w:left="1419" w:hanging="360"/>
      </w:pPr>
    </w:lvl>
    <w:lvl w:ilvl="2">
      <w:start w:val="1"/>
      <w:numFmt w:val="lowerRoman"/>
      <w:lvlText w:val="%3."/>
      <w:lvlJc w:val="right"/>
      <w:pPr>
        <w:tabs>
          <w:tab w:val="num" w:pos="339"/>
        </w:tabs>
        <w:ind w:left="2139" w:hanging="180"/>
      </w:pPr>
    </w:lvl>
    <w:lvl w:ilvl="3">
      <w:start w:val="1"/>
      <w:numFmt w:val="decimal"/>
      <w:lvlText w:val="%4."/>
      <w:lvlJc w:val="left"/>
      <w:pPr>
        <w:tabs>
          <w:tab w:val="num" w:pos="339"/>
        </w:tabs>
        <w:ind w:left="2859" w:hanging="360"/>
      </w:pPr>
    </w:lvl>
    <w:lvl w:ilvl="4">
      <w:start w:val="1"/>
      <w:numFmt w:val="lowerLetter"/>
      <w:lvlText w:val="%5."/>
      <w:lvlJc w:val="left"/>
      <w:pPr>
        <w:tabs>
          <w:tab w:val="num" w:pos="339"/>
        </w:tabs>
        <w:ind w:left="3579" w:hanging="360"/>
      </w:pPr>
    </w:lvl>
    <w:lvl w:ilvl="5">
      <w:start w:val="1"/>
      <w:numFmt w:val="lowerRoman"/>
      <w:lvlText w:val="%6."/>
      <w:lvlJc w:val="right"/>
      <w:pPr>
        <w:tabs>
          <w:tab w:val="num" w:pos="339"/>
        </w:tabs>
        <w:ind w:left="4299" w:hanging="180"/>
      </w:pPr>
    </w:lvl>
    <w:lvl w:ilvl="6">
      <w:start w:val="1"/>
      <w:numFmt w:val="decimal"/>
      <w:lvlText w:val="%7."/>
      <w:lvlJc w:val="left"/>
      <w:pPr>
        <w:tabs>
          <w:tab w:val="num" w:pos="339"/>
        </w:tabs>
        <w:ind w:left="5019" w:hanging="360"/>
      </w:pPr>
    </w:lvl>
    <w:lvl w:ilvl="7">
      <w:start w:val="1"/>
      <w:numFmt w:val="lowerLetter"/>
      <w:lvlText w:val="%8."/>
      <w:lvlJc w:val="left"/>
      <w:pPr>
        <w:tabs>
          <w:tab w:val="num" w:pos="339"/>
        </w:tabs>
        <w:ind w:left="5739" w:hanging="360"/>
      </w:pPr>
    </w:lvl>
    <w:lvl w:ilvl="8">
      <w:start w:val="1"/>
      <w:numFmt w:val="lowerRoman"/>
      <w:lvlText w:val="%9."/>
      <w:lvlJc w:val="right"/>
      <w:pPr>
        <w:tabs>
          <w:tab w:val="num" w:pos="339"/>
        </w:tabs>
        <w:ind w:left="6459" w:hanging="180"/>
      </w:pPr>
    </w:lvl>
  </w:abstractNum>
  <w:abstractNum w:abstractNumId="63" w15:restartNumberingAfterBreak="0">
    <w:nsid w:val="05862218"/>
    <w:multiLevelType w:val="multilevel"/>
    <w:tmpl w:val="2250A6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A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2">
      <w:start w:val="1"/>
      <w:numFmt w:val="lowerLetter"/>
      <w:lvlText w:val="%2.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lowerLetter"/>
      <w:lvlText w:val="%2.%3.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%2.%3.%4.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Letter"/>
      <w:lvlText w:val="%2.%3.%4.%5.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lowerLetter"/>
      <w:lvlText w:val="%2.%3.%4.%5.%6.%7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2.%3.%4.%5.%6.%7.%8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Letter"/>
      <w:lvlText w:val="%2.%3.%4.%5.%6.%7.%8.%9)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64" w15:restartNumberingAfterBreak="0">
    <w:nsid w:val="060056C3"/>
    <w:multiLevelType w:val="hybridMultilevel"/>
    <w:tmpl w:val="118C7C0A"/>
    <w:lvl w:ilvl="0" w:tplc="303A776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084E41FB"/>
    <w:multiLevelType w:val="hybridMultilevel"/>
    <w:tmpl w:val="F89AD7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0A7716EA"/>
    <w:multiLevelType w:val="hybridMultilevel"/>
    <w:tmpl w:val="AB84711E"/>
    <w:lvl w:ilvl="0" w:tplc="2D5C9126">
      <w:start w:val="1"/>
      <w:numFmt w:val="lowerLetter"/>
      <w:lvlText w:val="%1)"/>
      <w:lvlJc w:val="left"/>
      <w:pPr>
        <w:ind w:left="1083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67" w15:restartNumberingAfterBreak="0">
    <w:nsid w:val="0AE8215D"/>
    <w:multiLevelType w:val="multilevel"/>
    <w:tmpl w:val="6840FBA6"/>
    <w:lvl w:ilvl="0">
      <w:start w:val="1"/>
      <w:numFmt w:val="lowerLetter"/>
      <w:lvlText w:val="%1)"/>
      <w:lvlJc w:val="left"/>
      <w:pPr>
        <w:tabs>
          <w:tab w:val="num" w:pos="360"/>
        </w:tabs>
        <w:ind w:left="72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1440" w:hanging="360"/>
      </w:pPr>
    </w:lvl>
    <w:lvl w:ilvl="2">
      <w:start w:val="1"/>
      <w:numFmt w:val="bullet"/>
      <w:lvlText w:val=""/>
      <w:lvlJc w:val="left"/>
      <w:pPr>
        <w:tabs>
          <w:tab w:val="num" w:pos="360"/>
        </w:tabs>
        <w:ind w:left="216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36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"/>
        </w:tabs>
        <w:ind w:left="6480" w:hanging="180"/>
      </w:pPr>
    </w:lvl>
  </w:abstractNum>
  <w:abstractNum w:abstractNumId="68" w15:restartNumberingAfterBreak="0">
    <w:nsid w:val="0C263DE6"/>
    <w:multiLevelType w:val="multilevel"/>
    <w:tmpl w:val="C752178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 w15:restartNumberingAfterBreak="0">
    <w:nsid w:val="0E93480D"/>
    <w:multiLevelType w:val="hybridMultilevel"/>
    <w:tmpl w:val="D81A18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10107072"/>
    <w:multiLevelType w:val="hybridMultilevel"/>
    <w:tmpl w:val="B7D28CB4"/>
    <w:lvl w:ilvl="0" w:tplc="E918DE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1" w15:restartNumberingAfterBreak="0">
    <w:nsid w:val="105D7BDA"/>
    <w:multiLevelType w:val="hybridMultilevel"/>
    <w:tmpl w:val="6E3A3FE6"/>
    <w:lvl w:ilvl="0" w:tplc="DCCE6F12">
      <w:start w:val="1"/>
      <w:numFmt w:val="bullet"/>
      <w:lvlText w:val=""/>
      <w:lvlJc w:val="left"/>
      <w:pPr>
        <w:ind w:left="69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</w:abstractNum>
  <w:abstractNum w:abstractNumId="72" w15:restartNumberingAfterBreak="0">
    <w:nsid w:val="123A7563"/>
    <w:multiLevelType w:val="hybridMultilevel"/>
    <w:tmpl w:val="4142D5B2"/>
    <w:lvl w:ilvl="0" w:tplc="E918DE80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73" w15:restartNumberingAfterBreak="0">
    <w:nsid w:val="1249406D"/>
    <w:multiLevelType w:val="hybridMultilevel"/>
    <w:tmpl w:val="9B8CD8C8"/>
    <w:name w:val="WW8Num212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13945969"/>
    <w:multiLevelType w:val="hybridMultilevel"/>
    <w:tmpl w:val="472A6648"/>
    <w:lvl w:ilvl="0" w:tplc="4CC22A12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1AB723FC"/>
    <w:multiLevelType w:val="hybridMultilevel"/>
    <w:tmpl w:val="2870C1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1DC24B7B"/>
    <w:multiLevelType w:val="hybridMultilevel"/>
    <w:tmpl w:val="21ECB6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1E031B7F"/>
    <w:multiLevelType w:val="hybridMultilevel"/>
    <w:tmpl w:val="0E202700"/>
    <w:lvl w:ilvl="0" w:tplc="E918DE80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78" w15:restartNumberingAfterBreak="0">
    <w:nsid w:val="1FB17B44"/>
    <w:multiLevelType w:val="multilevel"/>
    <w:tmpl w:val="7788F7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9" w15:restartNumberingAfterBreak="0">
    <w:nsid w:val="237448EF"/>
    <w:multiLevelType w:val="hybridMultilevel"/>
    <w:tmpl w:val="72187E44"/>
    <w:lvl w:ilvl="0" w:tplc="E918DE80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80" w15:restartNumberingAfterBreak="0">
    <w:nsid w:val="26DA2CCB"/>
    <w:multiLevelType w:val="hybridMultilevel"/>
    <w:tmpl w:val="392223AC"/>
    <w:lvl w:ilvl="0" w:tplc="21645BB6">
      <w:start w:val="1"/>
      <w:numFmt w:val="bullet"/>
      <w:lvlText w:val=""/>
      <w:lvlJc w:val="left"/>
      <w:pPr>
        <w:ind w:left="20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81" w:hanging="360"/>
      </w:pPr>
      <w:rPr>
        <w:rFonts w:ascii="Wingdings" w:hAnsi="Wingdings" w:hint="default"/>
      </w:rPr>
    </w:lvl>
  </w:abstractNum>
  <w:abstractNum w:abstractNumId="81" w15:restartNumberingAfterBreak="0">
    <w:nsid w:val="2B2C5FA9"/>
    <w:multiLevelType w:val="multilevel"/>
    <w:tmpl w:val="5DDAE000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2" w15:restartNumberingAfterBreak="0">
    <w:nsid w:val="2E1173D7"/>
    <w:multiLevelType w:val="hybridMultilevel"/>
    <w:tmpl w:val="87F67A14"/>
    <w:lvl w:ilvl="0" w:tplc="E918DE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 w15:restartNumberingAfterBreak="0">
    <w:nsid w:val="31ED0EFC"/>
    <w:multiLevelType w:val="hybridMultilevel"/>
    <w:tmpl w:val="FFA8871C"/>
    <w:lvl w:ilvl="0" w:tplc="E918DE8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4" w15:restartNumberingAfterBreak="0">
    <w:nsid w:val="34991E58"/>
    <w:multiLevelType w:val="hybridMultilevel"/>
    <w:tmpl w:val="788C1C96"/>
    <w:lvl w:ilvl="0" w:tplc="E918DE80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85" w15:restartNumberingAfterBreak="0">
    <w:nsid w:val="34EA2947"/>
    <w:multiLevelType w:val="multilevel"/>
    <w:tmpl w:val="7FE8793C"/>
    <w:lvl w:ilvl="0">
      <w:start w:val="1"/>
      <w:numFmt w:val="lowerLetter"/>
      <w:lvlText w:val="%1)"/>
      <w:lvlJc w:val="left"/>
      <w:pPr>
        <w:tabs>
          <w:tab w:val="num" w:pos="360"/>
        </w:tabs>
        <w:ind w:left="72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1440" w:hanging="360"/>
      </w:pPr>
    </w:lvl>
    <w:lvl w:ilvl="2">
      <w:start w:val="1"/>
      <w:numFmt w:val="bullet"/>
      <w:lvlText w:val=""/>
      <w:lvlJc w:val="left"/>
      <w:pPr>
        <w:tabs>
          <w:tab w:val="num" w:pos="360"/>
        </w:tabs>
        <w:ind w:left="216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36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"/>
        </w:tabs>
        <w:ind w:left="6480" w:hanging="180"/>
      </w:pPr>
    </w:lvl>
  </w:abstractNum>
  <w:abstractNum w:abstractNumId="86" w15:restartNumberingAfterBreak="0">
    <w:nsid w:val="35873D80"/>
    <w:multiLevelType w:val="hybridMultilevel"/>
    <w:tmpl w:val="35AC7C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 w15:restartNumberingAfterBreak="0">
    <w:nsid w:val="37ED3DEB"/>
    <w:multiLevelType w:val="hybridMultilevel"/>
    <w:tmpl w:val="4F7C9F1C"/>
    <w:lvl w:ilvl="0" w:tplc="E918DE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8" w15:restartNumberingAfterBreak="0">
    <w:nsid w:val="38B660A2"/>
    <w:multiLevelType w:val="hybridMultilevel"/>
    <w:tmpl w:val="D1982C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392C1300"/>
    <w:multiLevelType w:val="hybridMultilevel"/>
    <w:tmpl w:val="177692CE"/>
    <w:lvl w:ilvl="0" w:tplc="E918DE8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0" w15:restartNumberingAfterBreak="0">
    <w:nsid w:val="3A004FE7"/>
    <w:multiLevelType w:val="multilevel"/>
    <w:tmpl w:val="1ACC59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00000A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2">
      <w:start w:val="1"/>
      <w:numFmt w:val="lowerLetter"/>
      <w:lvlText w:val="%2.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lowerLetter"/>
      <w:lvlText w:val="%2.%3.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2.%3.%4.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Letter"/>
      <w:lvlText w:val="%2.%3.%4.%5.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lowerLetter"/>
      <w:lvlText w:val="%2.%3.%4.%5.%6.%7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2.%3.%4.%5.%6.%7.%8)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Letter"/>
      <w:lvlText w:val="%2.%3.%4.%5.%6.%7.%8.%9)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1" w15:restartNumberingAfterBreak="0">
    <w:nsid w:val="417971B3"/>
    <w:multiLevelType w:val="hybridMultilevel"/>
    <w:tmpl w:val="2870C152"/>
    <w:lvl w:ilvl="0" w:tplc="04150017">
      <w:start w:val="1"/>
      <w:numFmt w:val="lowerLetter"/>
      <w:lvlText w:val="%1)"/>
      <w:lvlJc w:val="left"/>
      <w:pPr>
        <w:ind w:left="1083" w:hanging="360"/>
      </w:pPr>
    </w:lvl>
    <w:lvl w:ilvl="1" w:tplc="04150019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92" w15:restartNumberingAfterBreak="0">
    <w:nsid w:val="46E508D8"/>
    <w:multiLevelType w:val="hybridMultilevel"/>
    <w:tmpl w:val="BD02AA0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3" w15:restartNumberingAfterBreak="0">
    <w:nsid w:val="4D306863"/>
    <w:multiLevelType w:val="hybridMultilevel"/>
    <w:tmpl w:val="BAB8B5E4"/>
    <w:lvl w:ilvl="0" w:tplc="E918DE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4" w15:restartNumberingAfterBreak="0">
    <w:nsid w:val="4D9179F2"/>
    <w:multiLevelType w:val="hybridMultilevel"/>
    <w:tmpl w:val="FC80675E"/>
    <w:lvl w:ilvl="0" w:tplc="E918DE80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95" w15:restartNumberingAfterBreak="0">
    <w:nsid w:val="4F0831F4"/>
    <w:multiLevelType w:val="hybridMultilevel"/>
    <w:tmpl w:val="50DC6EEE"/>
    <w:lvl w:ilvl="0" w:tplc="9FE494D8">
      <w:start w:val="1"/>
      <w:numFmt w:val="bullet"/>
      <w:lvlText w:val="*"/>
      <w:lvlJc w:val="left"/>
      <w:pPr>
        <w:ind w:left="699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</w:abstractNum>
  <w:abstractNum w:abstractNumId="96" w15:restartNumberingAfterBreak="0">
    <w:nsid w:val="50B033D7"/>
    <w:multiLevelType w:val="multilevel"/>
    <w:tmpl w:val="60B47156"/>
    <w:name w:val="WW8Num21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377"/>
        </w:tabs>
        <w:ind w:left="37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097"/>
        </w:tabs>
        <w:ind w:left="109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17"/>
        </w:tabs>
        <w:ind w:left="181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537"/>
        </w:tabs>
        <w:ind w:left="253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257"/>
        </w:tabs>
        <w:ind w:left="325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3977"/>
        </w:tabs>
        <w:ind w:left="397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4697"/>
        </w:tabs>
        <w:ind w:left="469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5417"/>
        </w:tabs>
        <w:ind w:left="5417" w:hanging="360"/>
      </w:pPr>
      <w:rPr>
        <w:rFonts w:ascii="Wingdings" w:hAnsi="Wingdings"/>
      </w:rPr>
    </w:lvl>
  </w:abstractNum>
  <w:abstractNum w:abstractNumId="97" w15:restartNumberingAfterBreak="0">
    <w:nsid w:val="5241605A"/>
    <w:multiLevelType w:val="multilevel"/>
    <w:tmpl w:val="2F60EF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8" w15:restartNumberingAfterBreak="0">
    <w:nsid w:val="535F3564"/>
    <w:multiLevelType w:val="hybridMultilevel"/>
    <w:tmpl w:val="EF121CC0"/>
    <w:lvl w:ilvl="0" w:tplc="04150017">
      <w:start w:val="1"/>
      <w:numFmt w:val="lowerLetter"/>
      <w:lvlText w:val="%1)"/>
      <w:lvlJc w:val="left"/>
      <w:pPr>
        <w:ind w:left="812" w:hanging="360"/>
      </w:pPr>
    </w:lvl>
    <w:lvl w:ilvl="1" w:tplc="04150019" w:tentative="1">
      <w:start w:val="1"/>
      <w:numFmt w:val="lowerLetter"/>
      <w:lvlText w:val="%2."/>
      <w:lvlJc w:val="left"/>
      <w:pPr>
        <w:ind w:left="1532" w:hanging="360"/>
      </w:pPr>
    </w:lvl>
    <w:lvl w:ilvl="2" w:tplc="0415001B" w:tentative="1">
      <w:start w:val="1"/>
      <w:numFmt w:val="lowerRoman"/>
      <w:lvlText w:val="%3."/>
      <w:lvlJc w:val="right"/>
      <w:pPr>
        <w:ind w:left="2252" w:hanging="180"/>
      </w:pPr>
    </w:lvl>
    <w:lvl w:ilvl="3" w:tplc="0415000F" w:tentative="1">
      <w:start w:val="1"/>
      <w:numFmt w:val="decimal"/>
      <w:lvlText w:val="%4."/>
      <w:lvlJc w:val="left"/>
      <w:pPr>
        <w:ind w:left="2972" w:hanging="360"/>
      </w:pPr>
    </w:lvl>
    <w:lvl w:ilvl="4" w:tplc="04150019" w:tentative="1">
      <w:start w:val="1"/>
      <w:numFmt w:val="lowerLetter"/>
      <w:lvlText w:val="%5."/>
      <w:lvlJc w:val="left"/>
      <w:pPr>
        <w:ind w:left="3692" w:hanging="360"/>
      </w:pPr>
    </w:lvl>
    <w:lvl w:ilvl="5" w:tplc="0415001B" w:tentative="1">
      <w:start w:val="1"/>
      <w:numFmt w:val="lowerRoman"/>
      <w:lvlText w:val="%6."/>
      <w:lvlJc w:val="right"/>
      <w:pPr>
        <w:ind w:left="4412" w:hanging="180"/>
      </w:pPr>
    </w:lvl>
    <w:lvl w:ilvl="6" w:tplc="0415000F" w:tentative="1">
      <w:start w:val="1"/>
      <w:numFmt w:val="decimal"/>
      <w:lvlText w:val="%7."/>
      <w:lvlJc w:val="left"/>
      <w:pPr>
        <w:ind w:left="5132" w:hanging="360"/>
      </w:pPr>
    </w:lvl>
    <w:lvl w:ilvl="7" w:tplc="04150019" w:tentative="1">
      <w:start w:val="1"/>
      <w:numFmt w:val="lowerLetter"/>
      <w:lvlText w:val="%8."/>
      <w:lvlJc w:val="left"/>
      <w:pPr>
        <w:ind w:left="5852" w:hanging="360"/>
      </w:pPr>
    </w:lvl>
    <w:lvl w:ilvl="8" w:tplc="0415001B" w:tentative="1">
      <w:start w:val="1"/>
      <w:numFmt w:val="lowerRoman"/>
      <w:lvlText w:val="%9."/>
      <w:lvlJc w:val="right"/>
      <w:pPr>
        <w:ind w:left="6572" w:hanging="180"/>
      </w:pPr>
    </w:lvl>
  </w:abstractNum>
  <w:abstractNum w:abstractNumId="99" w15:restartNumberingAfterBreak="0">
    <w:nsid w:val="58F50439"/>
    <w:multiLevelType w:val="hybridMultilevel"/>
    <w:tmpl w:val="ED4AEF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5AE26519"/>
    <w:multiLevelType w:val="hybridMultilevel"/>
    <w:tmpl w:val="196C92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E918DE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C782231"/>
    <w:multiLevelType w:val="hybridMultilevel"/>
    <w:tmpl w:val="49A49E2A"/>
    <w:lvl w:ilvl="0" w:tplc="26FE3D0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F394AFB"/>
    <w:multiLevelType w:val="multilevel"/>
    <w:tmpl w:val="7C60D7FA"/>
    <w:lvl w:ilvl="0">
      <w:start w:val="1"/>
      <w:numFmt w:val="decimal"/>
      <w:lvlText w:val="%1)"/>
      <w:lvlJc w:val="left"/>
      <w:pPr>
        <w:tabs>
          <w:tab w:val="num" w:pos="339"/>
        </w:tabs>
        <w:ind w:left="699" w:hanging="360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39"/>
        </w:tabs>
        <w:ind w:left="1419" w:hanging="360"/>
      </w:pPr>
    </w:lvl>
    <w:lvl w:ilvl="2">
      <w:start w:val="1"/>
      <w:numFmt w:val="lowerRoman"/>
      <w:lvlText w:val="%3."/>
      <w:lvlJc w:val="right"/>
      <w:pPr>
        <w:tabs>
          <w:tab w:val="num" w:pos="339"/>
        </w:tabs>
        <w:ind w:left="2139" w:hanging="180"/>
      </w:pPr>
    </w:lvl>
    <w:lvl w:ilvl="3">
      <w:start w:val="1"/>
      <w:numFmt w:val="decimal"/>
      <w:lvlText w:val="%4."/>
      <w:lvlJc w:val="left"/>
      <w:pPr>
        <w:tabs>
          <w:tab w:val="num" w:pos="339"/>
        </w:tabs>
        <w:ind w:left="2859" w:hanging="360"/>
      </w:pPr>
    </w:lvl>
    <w:lvl w:ilvl="4">
      <w:start w:val="1"/>
      <w:numFmt w:val="lowerLetter"/>
      <w:lvlText w:val="%5."/>
      <w:lvlJc w:val="left"/>
      <w:pPr>
        <w:tabs>
          <w:tab w:val="num" w:pos="339"/>
        </w:tabs>
        <w:ind w:left="3579" w:hanging="360"/>
      </w:pPr>
    </w:lvl>
    <w:lvl w:ilvl="5">
      <w:start w:val="1"/>
      <w:numFmt w:val="lowerRoman"/>
      <w:lvlText w:val="%6."/>
      <w:lvlJc w:val="right"/>
      <w:pPr>
        <w:tabs>
          <w:tab w:val="num" w:pos="339"/>
        </w:tabs>
        <w:ind w:left="4299" w:hanging="180"/>
      </w:pPr>
    </w:lvl>
    <w:lvl w:ilvl="6">
      <w:start w:val="1"/>
      <w:numFmt w:val="decimal"/>
      <w:lvlText w:val="%7."/>
      <w:lvlJc w:val="left"/>
      <w:pPr>
        <w:tabs>
          <w:tab w:val="num" w:pos="339"/>
        </w:tabs>
        <w:ind w:left="5019" w:hanging="360"/>
      </w:pPr>
    </w:lvl>
    <w:lvl w:ilvl="7">
      <w:start w:val="1"/>
      <w:numFmt w:val="lowerLetter"/>
      <w:lvlText w:val="%8."/>
      <w:lvlJc w:val="left"/>
      <w:pPr>
        <w:tabs>
          <w:tab w:val="num" w:pos="339"/>
        </w:tabs>
        <w:ind w:left="5739" w:hanging="360"/>
      </w:pPr>
    </w:lvl>
    <w:lvl w:ilvl="8">
      <w:start w:val="1"/>
      <w:numFmt w:val="lowerRoman"/>
      <w:lvlText w:val="%9."/>
      <w:lvlJc w:val="right"/>
      <w:pPr>
        <w:tabs>
          <w:tab w:val="num" w:pos="339"/>
        </w:tabs>
        <w:ind w:left="6459" w:hanging="180"/>
      </w:pPr>
    </w:lvl>
  </w:abstractNum>
  <w:abstractNum w:abstractNumId="103" w15:restartNumberingAfterBreak="0">
    <w:nsid w:val="61EA1423"/>
    <w:multiLevelType w:val="hybridMultilevel"/>
    <w:tmpl w:val="741E176A"/>
    <w:lvl w:ilvl="0" w:tplc="21645BB6">
      <w:start w:val="1"/>
      <w:numFmt w:val="bullet"/>
      <w:lvlText w:val=""/>
      <w:lvlJc w:val="left"/>
      <w:pPr>
        <w:ind w:left="20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81" w:hanging="360"/>
      </w:pPr>
      <w:rPr>
        <w:rFonts w:ascii="Wingdings" w:hAnsi="Wingdings" w:hint="default"/>
      </w:rPr>
    </w:lvl>
  </w:abstractNum>
  <w:abstractNum w:abstractNumId="104" w15:restartNumberingAfterBreak="0">
    <w:nsid w:val="695C4648"/>
    <w:multiLevelType w:val="hybridMultilevel"/>
    <w:tmpl w:val="997817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5" w15:restartNumberingAfterBreak="0">
    <w:nsid w:val="6B530A73"/>
    <w:multiLevelType w:val="hybridMultilevel"/>
    <w:tmpl w:val="04161180"/>
    <w:lvl w:ilvl="0" w:tplc="04150017">
      <w:start w:val="1"/>
      <w:numFmt w:val="lowerLetter"/>
      <w:lvlText w:val="%1)"/>
      <w:lvlJc w:val="left"/>
      <w:pPr>
        <w:ind w:left="812" w:hanging="360"/>
      </w:pPr>
    </w:lvl>
    <w:lvl w:ilvl="1" w:tplc="04150019" w:tentative="1">
      <w:start w:val="1"/>
      <w:numFmt w:val="lowerLetter"/>
      <w:lvlText w:val="%2."/>
      <w:lvlJc w:val="left"/>
      <w:pPr>
        <w:ind w:left="1532" w:hanging="360"/>
      </w:pPr>
    </w:lvl>
    <w:lvl w:ilvl="2" w:tplc="0415001B" w:tentative="1">
      <w:start w:val="1"/>
      <w:numFmt w:val="lowerRoman"/>
      <w:lvlText w:val="%3."/>
      <w:lvlJc w:val="right"/>
      <w:pPr>
        <w:ind w:left="2252" w:hanging="180"/>
      </w:pPr>
    </w:lvl>
    <w:lvl w:ilvl="3" w:tplc="0415000F" w:tentative="1">
      <w:start w:val="1"/>
      <w:numFmt w:val="decimal"/>
      <w:lvlText w:val="%4."/>
      <w:lvlJc w:val="left"/>
      <w:pPr>
        <w:ind w:left="2972" w:hanging="360"/>
      </w:pPr>
    </w:lvl>
    <w:lvl w:ilvl="4" w:tplc="04150019" w:tentative="1">
      <w:start w:val="1"/>
      <w:numFmt w:val="lowerLetter"/>
      <w:lvlText w:val="%5."/>
      <w:lvlJc w:val="left"/>
      <w:pPr>
        <w:ind w:left="3692" w:hanging="360"/>
      </w:pPr>
    </w:lvl>
    <w:lvl w:ilvl="5" w:tplc="0415001B" w:tentative="1">
      <w:start w:val="1"/>
      <w:numFmt w:val="lowerRoman"/>
      <w:lvlText w:val="%6."/>
      <w:lvlJc w:val="right"/>
      <w:pPr>
        <w:ind w:left="4412" w:hanging="180"/>
      </w:pPr>
    </w:lvl>
    <w:lvl w:ilvl="6" w:tplc="0415000F" w:tentative="1">
      <w:start w:val="1"/>
      <w:numFmt w:val="decimal"/>
      <w:lvlText w:val="%7."/>
      <w:lvlJc w:val="left"/>
      <w:pPr>
        <w:ind w:left="5132" w:hanging="360"/>
      </w:pPr>
    </w:lvl>
    <w:lvl w:ilvl="7" w:tplc="04150019" w:tentative="1">
      <w:start w:val="1"/>
      <w:numFmt w:val="lowerLetter"/>
      <w:lvlText w:val="%8."/>
      <w:lvlJc w:val="left"/>
      <w:pPr>
        <w:ind w:left="5852" w:hanging="360"/>
      </w:pPr>
    </w:lvl>
    <w:lvl w:ilvl="8" w:tplc="0415001B" w:tentative="1">
      <w:start w:val="1"/>
      <w:numFmt w:val="lowerRoman"/>
      <w:lvlText w:val="%9."/>
      <w:lvlJc w:val="right"/>
      <w:pPr>
        <w:ind w:left="6572" w:hanging="180"/>
      </w:pPr>
    </w:lvl>
  </w:abstractNum>
  <w:abstractNum w:abstractNumId="106" w15:restartNumberingAfterBreak="0">
    <w:nsid w:val="6E044DBE"/>
    <w:multiLevelType w:val="hybridMultilevel"/>
    <w:tmpl w:val="9158414E"/>
    <w:lvl w:ilvl="0" w:tplc="E918DE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7" w15:restartNumberingAfterBreak="0">
    <w:nsid w:val="6F0E4BFC"/>
    <w:multiLevelType w:val="hybridMultilevel"/>
    <w:tmpl w:val="B0B219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70DA39B4"/>
    <w:multiLevelType w:val="hybridMultilevel"/>
    <w:tmpl w:val="6212C870"/>
    <w:lvl w:ilvl="0" w:tplc="F094E352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9" w15:restartNumberingAfterBreak="0">
    <w:nsid w:val="747861F0"/>
    <w:multiLevelType w:val="hybridMultilevel"/>
    <w:tmpl w:val="0540E28C"/>
    <w:name w:val="WW8Num2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59E02CA"/>
    <w:multiLevelType w:val="hybridMultilevel"/>
    <w:tmpl w:val="88C8EEB4"/>
    <w:lvl w:ilvl="0" w:tplc="E918DE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75A87546"/>
    <w:multiLevelType w:val="hybridMultilevel"/>
    <w:tmpl w:val="7A2A12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2" w15:restartNumberingAfterBreak="0">
    <w:nsid w:val="7AA85E62"/>
    <w:multiLevelType w:val="hybridMultilevel"/>
    <w:tmpl w:val="8ADE0E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7AFE36B3"/>
    <w:multiLevelType w:val="multilevel"/>
    <w:tmpl w:val="55A2928C"/>
    <w:lvl w:ilvl="0">
      <w:start w:val="1"/>
      <w:numFmt w:val="lowerLetter"/>
      <w:lvlText w:val="%1)"/>
      <w:lvlJc w:val="left"/>
      <w:pPr>
        <w:tabs>
          <w:tab w:val="num" w:pos="339"/>
        </w:tabs>
        <w:ind w:left="699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339"/>
        </w:tabs>
        <w:ind w:left="1419" w:hanging="360"/>
      </w:pPr>
    </w:lvl>
    <w:lvl w:ilvl="2">
      <w:start w:val="1"/>
      <w:numFmt w:val="bullet"/>
      <w:lvlText w:val=""/>
      <w:lvlJc w:val="left"/>
      <w:pPr>
        <w:tabs>
          <w:tab w:val="num" w:pos="339"/>
        </w:tabs>
        <w:ind w:left="2139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339"/>
        </w:tabs>
        <w:ind w:left="2859" w:hanging="360"/>
      </w:pPr>
    </w:lvl>
    <w:lvl w:ilvl="4">
      <w:start w:val="1"/>
      <w:numFmt w:val="lowerLetter"/>
      <w:lvlText w:val="%5."/>
      <w:lvlJc w:val="left"/>
      <w:pPr>
        <w:tabs>
          <w:tab w:val="num" w:pos="339"/>
        </w:tabs>
        <w:ind w:left="3579" w:hanging="360"/>
      </w:pPr>
    </w:lvl>
    <w:lvl w:ilvl="5">
      <w:start w:val="1"/>
      <w:numFmt w:val="lowerRoman"/>
      <w:lvlText w:val="%6."/>
      <w:lvlJc w:val="right"/>
      <w:pPr>
        <w:tabs>
          <w:tab w:val="num" w:pos="339"/>
        </w:tabs>
        <w:ind w:left="4299" w:hanging="180"/>
      </w:pPr>
    </w:lvl>
    <w:lvl w:ilvl="6">
      <w:start w:val="1"/>
      <w:numFmt w:val="decimal"/>
      <w:lvlText w:val="%7."/>
      <w:lvlJc w:val="left"/>
      <w:pPr>
        <w:tabs>
          <w:tab w:val="num" w:pos="339"/>
        </w:tabs>
        <w:ind w:left="5019" w:hanging="360"/>
      </w:pPr>
    </w:lvl>
    <w:lvl w:ilvl="7">
      <w:start w:val="1"/>
      <w:numFmt w:val="lowerLetter"/>
      <w:lvlText w:val="%8."/>
      <w:lvlJc w:val="left"/>
      <w:pPr>
        <w:tabs>
          <w:tab w:val="num" w:pos="339"/>
        </w:tabs>
        <w:ind w:left="5739" w:hanging="360"/>
      </w:pPr>
    </w:lvl>
    <w:lvl w:ilvl="8">
      <w:start w:val="1"/>
      <w:numFmt w:val="lowerRoman"/>
      <w:lvlText w:val="%9."/>
      <w:lvlJc w:val="right"/>
      <w:pPr>
        <w:tabs>
          <w:tab w:val="num" w:pos="339"/>
        </w:tabs>
        <w:ind w:left="6459" w:hanging="180"/>
      </w:pPr>
    </w:lvl>
  </w:abstractNum>
  <w:abstractNum w:abstractNumId="114" w15:restartNumberingAfterBreak="0">
    <w:nsid w:val="7BC17B76"/>
    <w:multiLevelType w:val="hybridMultilevel"/>
    <w:tmpl w:val="8DB4A0C8"/>
    <w:lvl w:ilvl="0" w:tplc="E918DE80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15" w15:restartNumberingAfterBreak="0">
    <w:nsid w:val="7CD845EC"/>
    <w:multiLevelType w:val="hybridMultilevel"/>
    <w:tmpl w:val="44E0ACDE"/>
    <w:lvl w:ilvl="0" w:tplc="04150017">
      <w:start w:val="1"/>
      <w:numFmt w:val="lowerLetter"/>
      <w:lvlText w:val="%1)"/>
      <w:lvlJc w:val="left"/>
      <w:pPr>
        <w:ind w:left="1086" w:hanging="360"/>
      </w:pPr>
    </w:lvl>
    <w:lvl w:ilvl="1" w:tplc="04150019" w:tentative="1">
      <w:start w:val="1"/>
      <w:numFmt w:val="lowerLetter"/>
      <w:lvlText w:val="%2."/>
      <w:lvlJc w:val="left"/>
      <w:pPr>
        <w:ind w:left="1806" w:hanging="360"/>
      </w:pPr>
    </w:lvl>
    <w:lvl w:ilvl="2" w:tplc="0415001B" w:tentative="1">
      <w:start w:val="1"/>
      <w:numFmt w:val="lowerRoman"/>
      <w:lvlText w:val="%3."/>
      <w:lvlJc w:val="right"/>
      <w:pPr>
        <w:ind w:left="2526" w:hanging="180"/>
      </w:pPr>
    </w:lvl>
    <w:lvl w:ilvl="3" w:tplc="0415000F" w:tentative="1">
      <w:start w:val="1"/>
      <w:numFmt w:val="decimal"/>
      <w:lvlText w:val="%4."/>
      <w:lvlJc w:val="left"/>
      <w:pPr>
        <w:ind w:left="3246" w:hanging="360"/>
      </w:pPr>
    </w:lvl>
    <w:lvl w:ilvl="4" w:tplc="04150019" w:tentative="1">
      <w:start w:val="1"/>
      <w:numFmt w:val="lowerLetter"/>
      <w:lvlText w:val="%5."/>
      <w:lvlJc w:val="left"/>
      <w:pPr>
        <w:ind w:left="3966" w:hanging="360"/>
      </w:pPr>
    </w:lvl>
    <w:lvl w:ilvl="5" w:tplc="0415001B" w:tentative="1">
      <w:start w:val="1"/>
      <w:numFmt w:val="lowerRoman"/>
      <w:lvlText w:val="%6."/>
      <w:lvlJc w:val="right"/>
      <w:pPr>
        <w:ind w:left="4686" w:hanging="180"/>
      </w:pPr>
    </w:lvl>
    <w:lvl w:ilvl="6" w:tplc="0415000F" w:tentative="1">
      <w:start w:val="1"/>
      <w:numFmt w:val="decimal"/>
      <w:lvlText w:val="%7."/>
      <w:lvlJc w:val="left"/>
      <w:pPr>
        <w:ind w:left="5406" w:hanging="360"/>
      </w:pPr>
    </w:lvl>
    <w:lvl w:ilvl="7" w:tplc="04150019" w:tentative="1">
      <w:start w:val="1"/>
      <w:numFmt w:val="lowerLetter"/>
      <w:lvlText w:val="%8."/>
      <w:lvlJc w:val="left"/>
      <w:pPr>
        <w:ind w:left="6126" w:hanging="360"/>
      </w:pPr>
    </w:lvl>
    <w:lvl w:ilvl="8" w:tplc="0415001B" w:tentative="1">
      <w:start w:val="1"/>
      <w:numFmt w:val="lowerRoman"/>
      <w:lvlText w:val="%9."/>
      <w:lvlJc w:val="right"/>
      <w:pPr>
        <w:ind w:left="6846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8"/>
  </w:num>
  <w:num w:numId="7">
    <w:abstractNumId w:val="9"/>
  </w:num>
  <w:num w:numId="8">
    <w:abstractNumId w:val="12"/>
  </w:num>
  <w:num w:numId="9">
    <w:abstractNumId w:val="18"/>
  </w:num>
  <w:num w:numId="10">
    <w:abstractNumId w:val="19"/>
  </w:num>
  <w:num w:numId="11">
    <w:abstractNumId w:val="20"/>
  </w:num>
  <w:num w:numId="12">
    <w:abstractNumId w:val="21"/>
  </w:num>
  <w:num w:numId="13">
    <w:abstractNumId w:val="22"/>
  </w:num>
  <w:num w:numId="14">
    <w:abstractNumId w:val="23"/>
  </w:num>
  <w:num w:numId="15">
    <w:abstractNumId w:val="24"/>
  </w:num>
  <w:num w:numId="16">
    <w:abstractNumId w:val="25"/>
  </w:num>
  <w:num w:numId="17">
    <w:abstractNumId w:val="26"/>
  </w:num>
  <w:num w:numId="18">
    <w:abstractNumId w:val="29"/>
  </w:num>
  <w:num w:numId="19">
    <w:abstractNumId w:val="47"/>
  </w:num>
  <w:num w:numId="20">
    <w:abstractNumId w:val="74"/>
  </w:num>
  <w:num w:numId="21">
    <w:abstractNumId w:val="115"/>
  </w:num>
  <w:num w:numId="22">
    <w:abstractNumId w:val="63"/>
  </w:num>
  <w:num w:numId="23">
    <w:abstractNumId w:val="90"/>
  </w:num>
  <w:num w:numId="24">
    <w:abstractNumId w:val="69"/>
  </w:num>
  <w:num w:numId="25">
    <w:abstractNumId w:val="111"/>
  </w:num>
  <w:num w:numId="26">
    <w:abstractNumId w:val="104"/>
  </w:num>
  <w:num w:numId="27">
    <w:abstractNumId w:val="68"/>
  </w:num>
  <w:num w:numId="28">
    <w:abstractNumId w:val="78"/>
  </w:num>
  <w:num w:numId="29">
    <w:abstractNumId w:val="97"/>
  </w:num>
  <w:num w:numId="30">
    <w:abstractNumId w:val="108"/>
  </w:num>
  <w:num w:numId="31">
    <w:abstractNumId w:val="86"/>
  </w:num>
  <w:num w:numId="32">
    <w:abstractNumId w:val="65"/>
  </w:num>
  <w:num w:numId="33">
    <w:abstractNumId w:val="64"/>
  </w:num>
  <w:num w:numId="34">
    <w:abstractNumId w:val="101"/>
  </w:num>
  <w:num w:numId="35">
    <w:abstractNumId w:val="98"/>
  </w:num>
  <w:num w:numId="36">
    <w:abstractNumId w:val="95"/>
  </w:num>
  <w:num w:numId="37">
    <w:abstractNumId w:val="100"/>
  </w:num>
  <w:num w:numId="38">
    <w:abstractNumId w:val="110"/>
  </w:num>
  <w:num w:numId="39">
    <w:abstractNumId w:val="92"/>
  </w:num>
  <w:num w:numId="40">
    <w:abstractNumId w:val="75"/>
  </w:num>
  <w:num w:numId="41">
    <w:abstractNumId w:val="70"/>
  </w:num>
  <w:num w:numId="42">
    <w:abstractNumId w:val="66"/>
  </w:num>
  <w:num w:numId="43">
    <w:abstractNumId w:val="83"/>
  </w:num>
  <w:num w:numId="44">
    <w:abstractNumId w:val="105"/>
  </w:num>
  <w:num w:numId="45">
    <w:abstractNumId w:val="114"/>
  </w:num>
  <w:num w:numId="46">
    <w:abstractNumId w:val="81"/>
  </w:num>
  <w:num w:numId="47">
    <w:abstractNumId w:val="107"/>
  </w:num>
  <w:num w:numId="48">
    <w:abstractNumId w:val="113"/>
  </w:num>
  <w:num w:numId="49">
    <w:abstractNumId w:val="85"/>
  </w:num>
  <w:num w:numId="50">
    <w:abstractNumId w:val="67"/>
  </w:num>
  <w:num w:numId="51">
    <w:abstractNumId w:val="88"/>
  </w:num>
  <w:num w:numId="52">
    <w:abstractNumId w:val="10"/>
  </w:num>
  <w:num w:numId="53">
    <w:abstractNumId w:val="112"/>
  </w:num>
  <w:num w:numId="54">
    <w:abstractNumId w:val="89"/>
  </w:num>
  <w:num w:numId="55">
    <w:abstractNumId w:val="103"/>
  </w:num>
  <w:num w:numId="56">
    <w:abstractNumId w:val="80"/>
  </w:num>
  <w:num w:numId="57">
    <w:abstractNumId w:val="79"/>
  </w:num>
  <w:num w:numId="58">
    <w:abstractNumId w:val="76"/>
  </w:num>
  <w:num w:numId="59">
    <w:abstractNumId w:val="106"/>
  </w:num>
  <w:num w:numId="60">
    <w:abstractNumId w:val="82"/>
  </w:num>
  <w:num w:numId="61">
    <w:abstractNumId w:val="72"/>
  </w:num>
  <w:num w:numId="62">
    <w:abstractNumId w:val="94"/>
  </w:num>
  <w:num w:numId="63">
    <w:abstractNumId w:val="84"/>
  </w:num>
  <w:num w:numId="64">
    <w:abstractNumId w:val="77"/>
  </w:num>
  <w:num w:numId="65">
    <w:abstractNumId w:val="62"/>
  </w:num>
  <w:num w:numId="66">
    <w:abstractNumId w:val="102"/>
  </w:num>
  <w:num w:numId="67">
    <w:abstractNumId w:val="87"/>
  </w:num>
  <w:num w:numId="68">
    <w:abstractNumId w:val="93"/>
  </w:num>
  <w:num w:numId="69">
    <w:abstractNumId w:val="15"/>
  </w:num>
  <w:num w:numId="70">
    <w:abstractNumId w:val="99"/>
  </w:num>
  <w:num w:numId="71">
    <w:abstractNumId w:val="91"/>
  </w:num>
  <w:num w:numId="72">
    <w:abstractNumId w:val="71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845"/>
    <w:rsid w:val="00000113"/>
    <w:rsid w:val="00002425"/>
    <w:rsid w:val="00014699"/>
    <w:rsid w:val="000161D5"/>
    <w:rsid w:val="00044036"/>
    <w:rsid w:val="0005063A"/>
    <w:rsid w:val="00083202"/>
    <w:rsid w:val="000916EF"/>
    <w:rsid w:val="00092EB9"/>
    <w:rsid w:val="00093F51"/>
    <w:rsid w:val="0009558B"/>
    <w:rsid w:val="000A601D"/>
    <w:rsid w:val="000C0586"/>
    <w:rsid w:val="000D0864"/>
    <w:rsid w:val="000E1795"/>
    <w:rsid w:val="000E7B74"/>
    <w:rsid w:val="000F71A1"/>
    <w:rsid w:val="00100EC0"/>
    <w:rsid w:val="001032C6"/>
    <w:rsid w:val="0010741F"/>
    <w:rsid w:val="00122685"/>
    <w:rsid w:val="00141B44"/>
    <w:rsid w:val="00147BE9"/>
    <w:rsid w:val="0015482C"/>
    <w:rsid w:val="00157D25"/>
    <w:rsid w:val="001719A2"/>
    <w:rsid w:val="001735BB"/>
    <w:rsid w:val="001D7E86"/>
    <w:rsid w:val="001E03AB"/>
    <w:rsid w:val="001E3BF6"/>
    <w:rsid w:val="001E4D33"/>
    <w:rsid w:val="001E4F81"/>
    <w:rsid w:val="00205481"/>
    <w:rsid w:val="0021049B"/>
    <w:rsid w:val="00224715"/>
    <w:rsid w:val="002360EE"/>
    <w:rsid w:val="002407DF"/>
    <w:rsid w:val="002447F4"/>
    <w:rsid w:val="00244FF5"/>
    <w:rsid w:val="00257898"/>
    <w:rsid w:val="00284ECD"/>
    <w:rsid w:val="002B68AF"/>
    <w:rsid w:val="002C4E72"/>
    <w:rsid w:val="002C65F7"/>
    <w:rsid w:val="00302056"/>
    <w:rsid w:val="00327AA8"/>
    <w:rsid w:val="00332877"/>
    <w:rsid w:val="00353F77"/>
    <w:rsid w:val="00373CB7"/>
    <w:rsid w:val="00390A58"/>
    <w:rsid w:val="003D38B3"/>
    <w:rsid w:val="003E52C6"/>
    <w:rsid w:val="003F650C"/>
    <w:rsid w:val="00404CBF"/>
    <w:rsid w:val="00423A5D"/>
    <w:rsid w:val="00435231"/>
    <w:rsid w:val="00446655"/>
    <w:rsid w:val="004542FC"/>
    <w:rsid w:val="004611C2"/>
    <w:rsid w:val="00470F99"/>
    <w:rsid w:val="00476F10"/>
    <w:rsid w:val="00487CE9"/>
    <w:rsid w:val="00495390"/>
    <w:rsid w:val="004D0ECE"/>
    <w:rsid w:val="004D4E42"/>
    <w:rsid w:val="004E3EBF"/>
    <w:rsid w:val="00526C9B"/>
    <w:rsid w:val="00527702"/>
    <w:rsid w:val="00530B63"/>
    <w:rsid w:val="0053421E"/>
    <w:rsid w:val="0055052E"/>
    <w:rsid w:val="00553A44"/>
    <w:rsid w:val="00555F8F"/>
    <w:rsid w:val="005821E9"/>
    <w:rsid w:val="0059086D"/>
    <w:rsid w:val="005925F3"/>
    <w:rsid w:val="00597EBC"/>
    <w:rsid w:val="005A4398"/>
    <w:rsid w:val="005B386F"/>
    <w:rsid w:val="005C0505"/>
    <w:rsid w:val="005C1A08"/>
    <w:rsid w:val="005C6245"/>
    <w:rsid w:val="005E0597"/>
    <w:rsid w:val="005E0911"/>
    <w:rsid w:val="00612943"/>
    <w:rsid w:val="00612FAF"/>
    <w:rsid w:val="00634B05"/>
    <w:rsid w:val="00640122"/>
    <w:rsid w:val="00641F3B"/>
    <w:rsid w:val="00652969"/>
    <w:rsid w:val="00664CE2"/>
    <w:rsid w:val="0066676C"/>
    <w:rsid w:val="00684999"/>
    <w:rsid w:val="00692151"/>
    <w:rsid w:val="006930E3"/>
    <w:rsid w:val="006C1704"/>
    <w:rsid w:val="006C26C7"/>
    <w:rsid w:val="006D7316"/>
    <w:rsid w:val="006F78BD"/>
    <w:rsid w:val="00704C00"/>
    <w:rsid w:val="00705AA2"/>
    <w:rsid w:val="00710A10"/>
    <w:rsid w:val="00730B73"/>
    <w:rsid w:val="007419FD"/>
    <w:rsid w:val="0074609E"/>
    <w:rsid w:val="00783795"/>
    <w:rsid w:val="007963AA"/>
    <w:rsid w:val="0079661D"/>
    <w:rsid w:val="007C1380"/>
    <w:rsid w:val="007D1D77"/>
    <w:rsid w:val="007D26EC"/>
    <w:rsid w:val="007D4587"/>
    <w:rsid w:val="007D6598"/>
    <w:rsid w:val="007F30D6"/>
    <w:rsid w:val="007F5661"/>
    <w:rsid w:val="008037CD"/>
    <w:rsid w:val="00810A44"/>
    <w:rsid w:val="00813B26"/>
    <w:rsid w:val="00814DB4"/>
    <w:rsid w:val="008231C0"/>
    <w:rsid w:val="00834B83"/>
    <w:rsid w:val="008463C7"/>
    <w:rsid w:val="00847F93"/>
    <w:rsid w:val="008569D8"/>
    <w:rsid w:val="00860EFE"/>
    <w:rsid w:val="00865461"/>
    <w:rsid w:val="008677F1"/>
    <w:rsid w:val="00875023"/>
    <w:rsid w:val="00880D4E"/>
    <w:rsid w:val="00892F8E"/>
    <w:rsid w:val="008B1866"/>
    <w:rsid w:val="008C147D"/>
    <w:rsid w:val="008C3284"/>
    <w:rsid w:val="008D4500"/>
    <w:rsid w:val="008E0DFF"/>
    <w:rsid w:val="008F40EF"/>
    <w:rsid w:val="0092436F"/>
    <w:rsid w:val="00933BCB"/>
    <w:rsid w:val="00946D0F"/>
    <w:rsid w:val="0096557F"/>
    <w:rsid w:val="0096735E"/>
    <w:rsid w:val="00975A1C"/>
    <w:rsid w:val="00975D99"/>
    <w:rsid w:val="00995F65"/>
    <w:rsid w:val="00997560"/>
    <w:rsid w:val="009F1E00"/>
    <w:rsid w:val="00A53003"/>
    <w:rsid w:val="00A550C4"/>
    <w:rsid w:val="00A73624"/>
    <w:rsid w:val="00A76188"/>
    <w:rsid w:val="00A871D8"/>
    <w:rsid w:val="00A93C07"/>
    <w:rsid w:val="00AB24CB"/>
    <w:rsid w:val="00AC3794"/>
    <w:rsid w:val="00AD44F4"/>
    <w:rsid w:val="00AF60D1"/>
    <w:rsid w:val="00AF61F9"/>
    <w:rsid w:val="00AF6C6C"/>
    <w:rsid w:val="00B03C6C"/>
    <w:rsid w:val="00B30132"/>
    <w:rsid w:val="00B30C27"/>
    <w:rsid w:val="00B32868"/>
    <w:rsid w:val="00B479A0"/>
    <w:rsid w:val="00B539E6"/>
    <w:rsid w:val="00B718AD"/>
    <w:rsid w:val="00B77B5F"/>
    <w:rsid w:val="00B82201"/>
    <w:rsid w:val="00B92AD2"/>
    <w:rsid w:val="00B9485E"/>
    <w:rsid w:val="00BA6D94"/>
    <w:rsid w:val="00BC2097"/>
    <w:rsid w:val="00BC4902"/>
    <w:rsid w:val="00BD50EA"/>
    <w:rsid w:val="00BE1184"/>
    <w:rsid w:val="00BE4C41"/>
    <w:rsid w:val="00BF1EC0"/>
    <w:rsid w:val="00BF7EF3"/>
    <w:rsid w:val="00C00CD0"/>
    <w:rsid w:val="00C15FFA"/>
    <w:rsid w:val="00C16420"/>
    <w:rsid w:val="00C32E25"/>
    <w:rsid w:val="00C35581"/>
    <w:rsid w:val="00C52ED1"/>
    <w:rsid w:val="00C55FEA"/>
    <w:rsid w:val="00C6004E"/>
    <w:rsid w:val="00C67987"/>
    <w:rsid w:val="00C67A71"/>
    <w:rsid w:val="00C75FF6"/>
    <w:rsid w:val="00C80444"/>
    <w:rsid w:val="00C8472E"/>
    <w:rsid w:val="00C87759"/>
    <w:rsid w:val="00C92947"/>
    <w:rsid w:val="00CA3BC3"/>
    <w:rsid w:val="00CA531A"/>
    <w:rsid w:val="00CA5DA9"/>
    <w:rsid w:val="00CB3A5E"/>
    <w:rsid w:val="00CD063B"/>
    <w:rsid w:val="00CD2007"/>
    <w:rsid w:val="00CE245A"/>
    <w:rsid w:val="00CF498B"/>
    <w:rsid w:val="00CF51D8"/>
    <w:rsid w:val="00D00377"/>
    <w:rsid w:val="00D16801"/>
    <w:rsid w:val="00D42C2F"/>
    <w:rsid w:val="00D83DB4"/>
    <w:rsid w:val="00DA3845"/>
    <w:rsid w:val="00DE343C"/>
    <w:rsid w:val="00E11397"/>
    <w:rsid w:val="00E40AF8"/>
    <w:rsid w:val="00E43ACC"/>
    <w:rsid w:val="00E555B9"/>
    <w:rsid w:val="00E66012"/>
    <w:rsid w:val="00E94C9C"/>
    <w:rsid w:val="00EB122D"/>
    <w:rsid w:val="00EC73EC"/>
    <w:rsid w:val="00EF1C2A"/>
    <w:rsid w:val="00F04C64"/>
    <w:rsid w:val="00F169F6"/>
    <w:rsid w:val="00F24EB8"/>
    <w:rsid w:val="00F334CA"/>
    <w:rsid w:val="00F55D78"/>
    <w:rsid w:val="00F75960"/>
    <w:rsid w:val="00F931E2"/>
    <w:rsid w:val="00F9366A"/>
    <w:rsid w:val="00FA3478"/>
    <w:rsid w:val="00FB5F2C"/>
    <w:rsid w:val="00FC1247"/>
    <w:rsid w:val="00FC73B6"/>
    <w:rsid w:val="00FE0061"/>
    <w:rsid w:val="00FE69BA"/>
    <w:rsid w:val="00FF1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oNotEmbedSmartTags/>
  <w:decimalSymbol w:val=","/>
  <w:listSeparator w:val=";"/>
  <w15:docId w15:val="{992569F5-E1E2-4A44-922A-8793DF84A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overflowPunct w:val="0"/>
      <w:textAlignment w:val="baseline"/>
    </w:pPr>
    <w:rPr>
      <w:rFonts w:cs="Calibri"/>
      <w:color w:val="00000A"/>
      <w:kern w:val="1"/>
      <w:sz w:val="24"/>
      <w:szCs w:val="24"/>
      <w:lang w:eastAsia="ar-SA"/>
    </w:rPr>
  </w:style>
  <w:style w:type="paragraph" w:styleId="Nagwek1">
    <w:name w:val="heading 1"/>
    <w:basedOn w:val="Nagwek10"/>
    <w:next w:val="Tekstpodstawowy"/>
    <w:qFormat/>
    <w:pPr>
      <w:numPr>
        <w:numId w:val="1"/>
      </w:numPr>
      <w:outlineLvl w:val="0"/>
    </w:pPr>
  </w:style>
  <w:style w:type="paragraph" w:styleId="Nagwek2">
    <w:name w:val="heading 2"/>
    <w:basedOn w:val="Nagwek10"/>
    <w:next w:val="Tekstpodstawowy"/>
    <w:qFormat/>
    <w:pPr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Tekstpodstawowy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Tekstpodstawowy"/>
    <w:qFormat/>
    <w:pPr>
      <w:keepNext/>
      <w:numPr>
        <w:ilvl w:val="3"/>
        <w:numId w:val="1"/>
      </w:numPr>
      <w:jc w:val="center"/>
      <w:outlineLvl w:val="3"/>
    </w:pPr>
    <w:rPr>
      <w:sz w:val="40"/>
    </w:rPr>
  </w:style>
  <w:style w:type="paragraph" w:styleId="Nagwek6">
    <w:name w:val="heading 6"/>
    <w:basedOn w:val="Normalny"/>
    <w:next w:val="Tekstpodstawowy"/>
    <w:qFormat/>
    <w:pPr>
      <w:keepNext/>
      <w:numPr>
        <w:ilvl w:val="5"/>
        <w:numId w:val="1"/>
      </w:numPr>
      <w:jc w:val="center"/>
      <w:outlineLvl w:val="5"/>
    </w:pPr>
    <w:rPr>
      <w:b/>
      <w:sz w:val="48"/>
    </w:rPr>
  </w:style>
  <w:style w:type="paragraph" w:styleId="Nagwek9">
    <w:name w:val="heading 9"/>
    <w:basedOn w:val="Normalny"/>
    <w:next w:val="Tekstpodstawow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  <w:jc w:val="both"/>
    </w:pPr>
  </w:style>
  <w:style w:type="character" w:customStyle="1" w:styleId="WW8Num1z0">
    <w:name w:val="WW8Num1z0"/>
    <w:rPr>
      <w:b/>
      <w:bCs/>
      <w:sz w:val="20"/>
      <w:szCs w:val="2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Symbol"/>
      <w:sz w:val="20"/>
      <w:szCs w:val="2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  <w:sz w:val="20"/>
      <w:szCs w:val="2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spacing w:val="-4"/>
      <w:sz w:val="20"/>
      <w:szCs w:val="2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5z0">
    <w:name w:val="WW8Num5z0"/>
    <w:rPr>
      <w:spacing w:val="-5"/>
      <w:sz w:val="20"/>
      <w:szCs w:val="20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hAnsi="Times New Roman" w:cs="Symbol"/>
      <w:sz w:val="20"/>
      <w:szCs w:val="2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hAnsi="Times New Roman" w:cs="Times New Roman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9z0">
    <w:name w:val="WW8Num9z0"/>
    <w:rPr>
      <w:bCs/>
      <w:i w:val="0"/>
      <w:iCs w:val="0"/>
      <w:sz w:val="20"/>
      <w:szCs w:val="2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i w:val="0"/>
      <w:sz w:val="20"/>
      <w:szCs w:val="2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cs="Times New Roman"/>
      <w:b w:val="0"/>
      <w:sz w:val="20"/>
      <w:szCs w:val="20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color w:val="00000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hAnsi="Times New Roman" w:cs="Times New Roman"/>
      <w:sz w:val="20"/>
      <w:szCs w:val="20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cs="Times New Roman"/>
      <w:b w:val="0"/>
      <w:sz w:val="20"/>
      <w:szCs w:val="2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sz w:val="20"/>
      <w:szCs w:val="2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eastAsia="Calibri" w:hAnsi="Times New Roman" w:cs="Times New Roman"/>
      <w:i w:val="0"/>
      <w:sz w:val="20"/>
      <w:szCs w:val="20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cs="Times New Roman"/>
      <w:sz w:val="20"/>
      <w:szCs w:val="2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hAnsi="Times New Roman" w:cs="Times New Roman"/>
      <w:sz w:val="20"/>
      <w:szCs w:val="2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cs="Times New Roman"/>
      <w:i w:val="0"/>
      <w:iCs w:val="0"/>
      <w:sz w:val="20"/>
      <w:szCs w:val="2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sz w:val="20"/>
      <w:szCs w:val="20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sz w:val="20"/>
      <w:szCs w:val="20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Times New Roman" w:hAnsi="Times New Roman" w:cs="Times New Roman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cs="Times New Roman"/>
    </w:rPr>
  </w:style>
  <w:style w:type="character" w:customStyle="1" w:styleId="WW8Num29z1">
    <w:name w:val="WW8Num29z1"/>
  </w:style>
  <w:style w:type="character" w:customStyle="1" w:styleId="WW8Num29z2">
    <w:name w:val="WW8Num29z2"/>
    <w:rPr>
      <w:rFonts w:ascii="Symbol" w:hAnsi="Symbol" w:cs="Symbol"/>
    </w:rPr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b w:val="0"/>
      <w:bCs w:val="0"/>
      <w:sz w:val="20"/>
      <w:szCs w:val="20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sz w:val="20"/>
      <w:szCs w:val="2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sz w:val="20"/>
      <w:szCs w:val="2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b w:val="0"/>
      <w:bCs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Times New Roman"/>
      <w:b w:val="0"/>
      <w:bCs w:val="0"/>
      <w:sz w:val="20"/>
      <w:szCs w:val="20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sz w:val="20"/>
      <w:szCs w:val="20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Symbol" w:hAnsi="Symbol" w:cs="OpenSymbol"/>
      <w:sz w:val="20"/>
      <w:szCs w:val="20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Times New Roman" w:hAnsi="Times New Roman" w:cs="Times New Roman"/>
      <w:color w:val="00000A"/>
      <w:sz w:val="20"/>
      <w:szCs w:val="20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Times New Roman" w:hAnsi="Times New Roman" w:cs="Times New Roman"/>
      <w:sz w:val="20"/>
      <w:szCs w:val="2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Times New Roman" w:hAnsi="Times New Roman" w:cs="Times New Roman"/>
      <w:sz w:val="20"/>
      <w:szCs w:val="20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Times New Roman" w:hAnsi="Times New Roman" w:cs="Times New Roman"/>
      <w:sz w:val="20"/>
      <w:szCs w:val="20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sz w:val="20"/>
      <w:szCs w:val="2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sz w:val="20"/>
      <w:szCs w:val="20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sz w:val="20"/>
      <w:szCs w:val="20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Times New Roman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b w:val="0"/>
      <w:bCs w:val="0"/>
      <w:i w:val="0"/>
      <w:sz w:val="20"/>
      <w:szCs w:val="20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Domylnaczcionkaakapitu1">
    <w:name w:val="Domyślna czcionka akapitu1"/>
  </w:style>
  <w:style w:type="character" w:customStyle="1" w:styleId="Numerstrony1">
    <w:name w:val="Numer strony1"/>
    <w:basedOn w:val="Domylnaczcionkaakapitu1"/>
  </w:style>
  <w:style w:type="character" w:customStyle="1" w:styleId="Tekstpodstawowy2Znak">
    <w:name w:val="Tekst podstawowy 2 Znak"/>
    <w:rPr>
      <w:rFonts w:ascii="Bookman Old Style" w:hAnsi="Bookman Old Style" w:cs="Bookman Old Style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UyteHipercze1">
    <w:name w:val="UżyteHiperłącze1"/>
    <w:rPr>
      <w:color w:val="800080"/>
      <w:u w:val="single"/>
    </w:rPr>
  </w:style>
  <w:style w:type="character" w:customStyle="1" w:styleId="TekstpodstawowyZnak">
    <w:name w:val="Tekst podstawowy Znak"/>
    <w:rPr>
      <w:sz w:val="24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sz w:val="20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sz w:val="20"/>
      <w:szCs w:val="20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eastAsia="Times New Roman" w:cs="Times New Roman"/>
    </w:rPr>
  </w:style>
  <w:style w:type="character" w:customStyle="1" w:styleId="ListLabel7">
    <w:name w:val="ListLabel 7"/>
    <w:rPr>
      <w:rFonts w:cs="Arial"/>
      <w:i w:val="0"/>
      <w:sz w:val="24"/>
      <w:szCs w:val="24"/>
    </w:rPr>
  </w:style>
  <w:style w:type="character" w:customStyle="1" w:styleId="ListLabel8">
    <w:name w:val="ListLabel 8"/>
    <w:rPr>
      <w:b w:val="0"/>
    </w:rPr>
  </w:style>
  <w:style w:type="character" w:customStyle="1" w:styleId="ListLabel9">
    <w:name w:val="ListLabel 9"/>
    <w:rPr>
      <w:rFonts w:cs="Arial"/>
      <w:i w:val="0"/>
      <w:sz w:val="20"/>
      <w:szCs w:val="20"/>
    </w:rPr>
  </w:style>
  <w:style w:type="character" w:customStyle="1" w:styleId="ListLabel10">
    <w:name w:val="ListLabel 10"/>
    <w:rPr>
      <w:rFonts w:cs="Symbol"/>
    </w:rPr>
  </w:style>
  <w:style w:type="character" w:customStyle="1" w:styleId="ListLabel11">
    <w:name w:val="ListLabel 11"/>
    <w:rPr>
      <w:color w:val="00000A"/>
    </w:rPr>
  </w:style>
  <w:style w:type="character" w:customStyle="1" w:styleId="WW8Num49z0">
    <w:name w:val="WW8Num49z0"/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ListLabel12">
    <w:name w:val="ListLabel 12"/>
    <w:rPr>
      <w:b/>
      <w:sz w:val="20"/>
      <w:szCs w:val="20"/>
    </w:rPr>
  </w:style>
  <w:style w:type="character" w:customStyle="1" w:styleId="ListLabel13">
    <w:name w:val="ListLabel 13"/>
    <w:rPr>
      <w:rFonts w:cs="Symbol"/>
    </w:rPr>
  </w:style>
  <w:style w:type="character" w:customStyle="1" w:styleId="ListLabel14">
    <w:name w:val="ListLabel 14"/>
    <w:rPr>
      <w:rFonts w:cs="Symbol"/>
      <w:sz w:val="20"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rFonts w:cs="Wingdings"/>
    </w:rPr>
  </w:style>
  <w:style w:type="character" w:customStyle="1" w:styleId="ListLabel17">
    <w:name w:val="ListLabel 17"/>
    <w:rPr>
      <w:rFonts w:cs="Symbol"/>
      <w:sz w:val="20"/>
      <w:szCs w:val="20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i w:val="0"/>
      <w:sz w:val="24"/>
      <w:szCs w:val="24"/>
    </w:rPr>
  </w:style>
  <w:style w:type="character" w:customStyle="1" w:styleId="ListLabel20">
    <w:name w:val="ListLabel 20"/>
    <w:rPr>
      <w:b w:val="0"/>
    </w:rPr>
  </w:style>
  <w:style w:type="character" w:customStyle="1" w:styleId="ListLabel21">
    <w:name w:val="ListLabel 21"/>
    <w:rPr>
      <w:i w:val="0"/>
      <w:sz w:val="20"/>
      <w:szCs w:val="20"/>
    </w:rPr>
  </w:style>
  <w:style w:type="character" w:customStyle="1" w:styleId="ListLabel22">
    <w:name w:val="ListLabel 22"/>
    <w:rPr>
      <w:sz w:val="20"/>
    </w:rPr>
  </w:style>
  <w:style w:type="character" w:customStyle="1" w:styleId="ListLabel23">
    <w:name w:val="ListLabel 23"/>
    <w:rPr>
      <w:sz w:val="20"/>
      <w:szCs w:val="20"/>
    </w:rPr>
  </w:style>
  <w:style w:type="character" w:customStyle="1" w:styleId="ListLabel24">
    <w:name w:val="ListLabel 24"/>
    <w:rPr>
      <w:b w:val="0"/>
      <w:bCs w:val="0"/>
      <w:i w:val="0"/>
      <w:sz w:val="20"/>
      <w:szCs w:val="20"/>
    </w:rPr>
  </w:style>
  <w:style w:type="character" w:customStyle="1" w:styleId="ListLabel25">
    <w:name w:val="ListLabel 25"/>
    <w:rPr>
      <w:color w:val="00000A"/>
      <w:sz w:val="20"/>
      <w:szCs w:val="20"/>
    </w:rPr>
  </w:style>
  <w:style w:type="character" w:customStyle="1" w:styleId="text">
    <w:name w:val="text"/>
    <w:basedOn w:val="Domylnaczcionkaakapitu1"/>
  </w:style>
  <w:style w:type="character" w:customStyle="1" w:styleId="Znakinumeracji">
    <w:name w:val="Znaki numeracji"/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Adresnakopercie1">
    <w:name w:val="Adres na kopercie1"/>
    <w:basedOn w:val="Normalny"/>
    <w:pPr>
      <w:ind w:left="2880"/>
    </w:pPr>
    <w:rPr>
      <w:rFonts w:ascii="Bookman Old Style" w:hAnsi="Bookman Old Style" w:cs="Arial"/>
      <w:b/>
      <w:sz w:val="28"/>
      <w:szCs w:val="28"/>
    </w:rPr>
  </w:style>
  <w:style w:type="paragraph" w:customStyle="1" w:styleId="Adreszwrotnynakopercie1">
    <w:name w:val="Adres zwrotny na kopercie1"/>
    <w:basedOn w:val="Normalny"/>
    <w:rPr>
      <w:rFonts w:ascii="Bookman Old Style" w:hAnsi="Bookman Old Style" w:cs="Arial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Pr>
      <w:sz w:val="32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2">
    <w:name w:val="Tekst podstawowy 22"/>
    <w:basedOn w:val="Normalny"/>
    <w:pPr>
      <w:jc w:val="both"/>
    </w:pPr>
    <w:rPr>
      <w:rFonts w:ascii="Bookman Old Style" w:hAnsi="Bookman Old Style" w:cs="Bookman Old Style"/>
    </w:rPr>
  </w:style>
  <w:style w:type="paragraph" w:styleId="Tytu">
    <w:name w:val="Title"/>
    <w:basedOn w:val="Normalny"/>
    <w:next w:val="Tekstpodstawowy"/>
    <w:qFormat/>
    <w:pPr>
      <w:jc w:val="center"/>
    </w:pPr>
    <w:rPr>
      <w:rFonts w:ascii="Bookman Old Style" w:hAnsi="Bookman Old Style" w:cs="Bookman Old Style"/>
      <w:b/>
      <w:color w:val="C0C0C0"/>
    </w:rPr>
  </w:style>
  <w:style w:type="paragraph" w:customStyle="1" w:styleId="Tekstpodstawowy31">
    <w:name w:val="Tekst podstawowy 31"/>
    <w:basedOn w:val="Normalny"/>
    <w:pPr>
      <w:jc w:val="both"/>
    </w:pPr>
    <w:rPr>
      <w:rFonts w:ascii="Bookman Old Style" w:hAnsi="Bookman Old Style" w:cs="Bookman Old Style"/>
      <w:b/>
    </w:rPr>
  </w:style>
  <w:style w:type="paragraph" w:customStyle="1" w:styleId="Tekstprzypisukocowego1">
    <w:name w:val="Tekst przypisu końcowego1"/>
    <w:basedOn w:val="Normalny"/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customStyle="1" w:styleId="xl28">
    <w:name w:val="xl2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textAlignment w:val="center"/>
    </w:pPr>
    <w:rPr>
      <w:b/>
      <w:bCs/>
      <w:color w:val="000000"/>
    </w:rPr>
  </w:style>
  <w:style w:type="paragraph" w:customStyle="1" w:styleId="xl22">
    <w:name w:val="xl2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jc w:val="center"/>
      <w:textAlignment w:val="center"/>
    </w:pPr>
    <w:rPr>
      <w:b/>
      <w:bCs/>
      <w:color w:val="000000"/>
    </w:rPr>
  </w:style>
  <w:style w:type="paragraph" w:customStyle="1" w:styleId="Akapitzlist1">
    <w:name w:val="Akapit z listą1"/>
    <w:basedOn w:val="Normalny"/>
    <w:pPr>
      <w:ind w:left="708"/>
    </w:pPr>
  </w:style>
  <w:style w:type="paragraph" w:customStyle="1" w:styleId="Zawartotabeli">
    <w:name w:val="Zawartość tabeli"/>
    <w:basedOn w:val="Normalny"/>
    <w:pPr>
      <w:suppressLineNumbers/>
      <w:overflowPunct/>
      <w:textAlignment w:val="auto"/>
    </w:pPr>
    <w:rPr>
      <w:rFonts w:eastAsia="SimSun" w:cs="Mangal"/>
      <w:lang w:eastAsia="zh-CN" w:bidi="hi-IN"/>
    </w:rPr>
  </w:style>
  <w:style w:type="paragraph" w:customStyle="1" w:styleId="Normalny1">
    <w:name w:val="Normalny1"/>
    <w:basedOn w:val="Normalny"/>
    <w:pPr>
      <w:overflowPunct/>
      <w:textAlignment w:val="auto"/>
    </w:pPr>
    <w:rPr>
      <w:rFonts w:ascii="Calibri" w:eastAsia="Calibri" w:hAnsi="Calibri"/>
      <w:color w:val="000000"/>
      <w:lang w:eastAsia="zh-CN" w:bidi="hi-IN"/>
    </w:rPr>
  </w:style>
  <w:style w:type="paragraph" w:styleId="Cytat">
    <w:name w:val="Quote"/>
    <w:basedOn w:val="Normalny"/>
    <w:qFormat/>
  </w:style>
  <w:style w:type="paragraph" w:styleId="Podtytu">
    <w:name w:val="Subtitle"/>
    <w:basedOn w:val="Nagwek10"/>
    <w:next w:val="Tekstpodstawowy"/>
    <w:qFormat/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Akapitzlist">
    <w:name w:val="List Paragraph"/>
    <w:basedOn w:val="Normalny"/>
    <w:uiPriority w:val="99"/>
    <w:qFormat/>
    <w:rsid w:val="00DA3845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3558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5581"/>
    <w:rPr>
      <w:rFonts w:ascii="Tahoma" w:hAnsi="Tahoma" w:cs="Tahoma"/>
      <w:color w:val="00000A"/>
      <w:kern w:val="1"/>
      <w:sz w:val="16"/>
      <w:szCs w:val="16"/>
      <w:lang w:eastAsia="ar-SA"/>
    </w:rPr>
  </w:style>
  <w:style w:type="paragraph" w:customStyle="1" w:styleId="Tekstpodstawowy220">
    <w:name w:val="Tekst podstawowy 22"/>
    <w:basedOn w:val="Normalny"/>
    <w:rsid w:val="007D6598"/>
    <w:pPr>
      <w:overflowPunct/>
      <w:jc w:val="both"/>
    </w:pPr>
    <w:rPr>
      <w:rFonts w:ascii="Bookman Old Style" w:hAnsi="Bookman Old Style" w:cs="Bookman Old Style"/>
      <w:color w:val="auto"/>
    </w:rPr>
  </w:style>
  <w:style w:type="paragraph" w:customStyle="1" w:styleId="Akapitzlist10">
    <w:name w:val="Akapit z listą1"/>
    <w:basedOn w:val="Normalny"/>
    <w:rsid w:val="007D6598"/>
    <w:pPr>
      <w:ind w:left="720"/>
      <w:contextualSpacing/>
      <w:textAlignment w:val="auto"/>
    </w:pPr>
    <w:rPr>
      <w:rFonts w:cs="Times New Roman"/>
      <w:color w:val="auto"/>
    </w:rPr>
  </w:style>
  <w:style w:type="paragraph" w:customStyle="1" w:styleId="Akapitzlist2">
    <w:name w:val="Akapit z listą2"/>
    <w:basedOn w:val="Normalny"/>
    <w:rsid w:val="002C4E72"/>
    <w:pPr>
      <w:overflowPunct/>
      <w:ind w:left="708"/>
    </w:pPr>
    <w:rPr>
      <w:rFonts w:cs="Times New Roman"/>
    </w:rPr>
  </w:style>
  <w:style w:type="paragraph" w:customStyle="1" w:styleId="Tekstwstpniesformatowany">
    <w:name w:val="Tekst wstępnie sformatowany"/>
    <w:basedOn w:val="Normalny"/>
    <w:rsid w:val="002C4E72"/>
    <w:pPr>
      <w:overflowPunct/>
    </w:pPr>
    <w:rPr>
      <w:rFonts w:ascii="Courier New" w:eastAsia="NSimSun" w:hAnsi="Courier New" w:cs="Courier New"/>
      <w:sz w:val="20"/>
      <w:szCs w:val="20"/>
    </w:rPr>
  </w:style>
  <w:style w:type="paragraph" w:customStyle="1" w:styleId="Akapitzlist3">
    <w:name w:val="Akapit z listą3"/>
    <w:basedOn w:val="Normalny"/>
    <w:rsid w:val="00FE0061"/>
    <w:pPr>
      <w:ind w:left="708"/>
    </w:pPr>
    <w:rPr>
      <w:rFonts w:eastAsia="Calibri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6930E3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semiHidden/>
    <w:rsid w:val="006930E3"/>
    <w:rPr>
      <w:rFonts w:cs="Calibri"/>
      <w:color w:val="00000A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303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8290E8-D74B-4265-A08C-A91D2E402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200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ZESPÓŁ OPIEKI ZDROWOTNEJ SAMODZIELNY PUBLICZNY ZAKŁAD</vt:lpstr>
    </vt:vector>
  </TitlesOfParts>
  <Company/>
  <LinksUpToDate>false</LinksUpToDate>
  <CharactersWithSpaces>1403</CharactersWithSpaces>
  <SharedDoc>false</SharedDoc>
  <HLinks>
    <vt:vector size="12" baseType="variant">
      <vt:variant>
        <vt:i4>2031642</vt:i4>
      </vt:variant>
      <vt:variant>
        <vt:i4>3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  <vt:variant>
        <vt:i4>2031642</vt:i4>
      </vt:variant>
      <vt:variant>
        <vt:i4>0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ZESPÓŁ OPIEKI ZDROWOTNEJ SAMODZIELNY PUBLICZNY ZAKŁAD</dc:title>
  <dc:creator>Wioletta Węgrzyn</dc:creator>
  <cp:lastModifiedBy>Agnieszka Mydlarz</cp:lastModifiedBy>
  <cp:revision>6</cp:revision>
  <cp:lastPrinted>2025-11-13T07:01:00Z</cp:lastPrinted>
  <dcterms:created xsi:type="dcterms:W3CDTF">2025-09-17T07:54:00Z</dcterms:created>
  <dcterms:modified xsi:type="dcterms:W3CDTF">2025-11-13T07:02:00Z</dcterms:modified>
</cp:coreProperties>
</file>